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A7C0D" w14:textId="79FD0469" w:rsidR="00C22766" w:rsidRPr="00C22766" w:rsidRDefault="00C22766" w:rsidP="00032F49">
      <w:pPr>
        <w:ind w:right="72"/>
        <w:jc w:val="center"/>
        <w:rPr>
          <w:bCs/>
          <w:szCs w:val="24"/>
        </w:rPr>
      </w:pPr>
      <w:r>
        <w:rPr>
          <w:b/>
          <w:szCs w:val="24"/>
        </w:rPr>
        <w:tab/>
      </w:r>
      <w:r>
        <w:rPr>
          <w:b/>
          <w:szCs w:val="24"/>
        </w:rPr>
        <w:tab/>
      </w:r>
      <w:r>
        <w:rPr>
          <w:b/>
          <w:szCs w:val="24"/>
        </w:rPr>
        <w:tab/>
      </w:r>
      <w:r>
        <w:rPr>
          <w:b/>
          <w:szCs w:val="24"/>
        </w:rPr>
        <w:tab/>
      </w:r>
    </w:p>
    <w:p w14:paraId="3FCCDEA4" w14:textId="02747404" w:rsidR="00032F49" w:rsidRDefault="00032F49" w:rsidP="00032F49">
      <w:pPr>
        <w:ind w:right="72"/>
        <w:jc w:val="center"/>
      </w:pPr>
      <w:r>
        <w:rPr>
          <w:b/>
          <w:szCs w:val="24"/>
        </w:rPr>
        <w:t>ÜÜRILEPING</w:t>
      </w:r>
    </w:p>
    <w:p w14:paraId="3186148B" w14:textId="77777777" w:rsidR="00032F49" w:rsidRDefault="00032F49" w:rsidP="00032F49">
      <w:pPr>
        <w:ind w:right="72"/>
        <w:rPr>
          <w:b/>
          <w:szCs w:val="24"/>
        </w:rPr>
      </w:pPr>
    </w:p>
    <w:p w14:paraId="7FCEDF99" w14:textId="77777777" w:rsidR="00032F49" w:rsidRDefault="00032F49" w:rsidP="00032F49">
      <w:pPr>
        <w:ind w:right="72"/>
        <w:rPr>
          <w:b/>
          <w:szCs w:val="24"/>
        </w:rPr>
      </w:pPr>
    </w:p>
    <w:p w14:paraId="3E64FF3F" w14:textId="08D0CE86" w:rsidR="00032F49" w:rsidRDefault="00032F49" w:rsidP="00032F49">
      <w:pPr>
        <w:ind w:right="72"/>
      </w:pPr>
      <w:r>
        <w:rPr>
          <w:szCs w:val="24"/>
        </w:rPr>
        <w:t xml:space="preserve">Käesolev üürileping (edaspidi: </w:t>
      </w:r>
      <w:r>
        <w:rPr>
          <w:b/>
          <w:szCs w:val="24"/>
        </w:rPr>
        <w:t>Leping</w:t>
      </w:r>
      <w:r>
        <w:rPr>
          <w:szCs w:val="24"/>
        </w:rPr>
        <w:t xml:space="preserve">) on sõlmitud </w:t>
      </w:r>
      <w:r w:rsidR="00B3764E">
        <w:rPr>
          <w:szCs w:val="24"/>
        </w:rPr>
        <w:t>16</w:t>
      </w:r>
      <w:r>
        <w:rPr>
          <w:szCs w:val="24"/>
        </w:rPr>
        <w:t>.</w:t>
      </w:r>
      <w:r w:rsidR="00D407F0">
        <w:rPr>
          <w:szCs w:val="24"/>
        </w:rPr>
        <w:t xml:space="preserve"> veebruaril</w:t>
      </w:r>
      <w:r>
        <w:rPr>
          <w:szCs w:val="24"/>
        </w:rPr>
        <w:t xml:space="preserve"> 20</w:t>
      </w:r>
      <w:r w:rsidR="00D407F0">
        <w:rPr>
          <w:szCs w:val="24"/>
        </w:rPr>
        <w:t>24 aastal</w:t>
      </w:r>
      <w:r w:rsidR="002B7404">
        <w:rPr>
          <w:szCs w:val="24"/>
        </w:rPr>
        <w:t>.</w:t>
      </w:r>
    </w:p>
    <w:p w14:paraId="43A0E7BB" w14:textId="77777777" w:rsidR="00032F49" w:rsidRDefault="00032F49" w:rsidP="00032F49">
      <w:pPr>
        <w:ind w:right="72"/>
        <w:rPr>
          <w:b/>
          <w:bCs/>
          <w:szCs w:val="24"/>
        </w:rPr>
      </w:pPr>
    </w:p>
    <w:p w14:paraId="4CBF9766" w14:textId="77777777" w:rsidR="003C2E63" w:rsidRDefault="00522EAE" w:rsidP="00C33A04">
      <w:pPr>
        <w:spacing w:after="240" w:line="276" w:lineRule="auto"/>
        <w:ind w:right="57" w:firstLine="57"/>
        <w:rPr>
          <w:szCs w:val="24"/>
        </w:rPr>
      </w:pPr>
      <w:r>
        <w:rPr>
          <w:b/>
          <w:szCs w:val="24"/>
          <w:lang w:eastAsia="et-EE"/>
        </w:rPr>
        <w:t>Vändra Gümnaasium</w:t>
      </w:r>
      <w:r w:rsidR="00032F49">
        <w:rPr>
          <w:szCs w:val="24"/>
        </w:rPr>
        <w:t>, registrikoodiga</w:t>
      </w:r>
      <w:r w:rsidR="005B5A50">
        <w:rPr>
          <w:szCs w:val="24"/>
        </w:rPr>
        <w:t xml:space="preserve"> </w:t>
      </w:r>
      <w:r w:rsidR="005B5A50" w:rsidRPr="005B5A50">
        <w:t>75001626</w:t>
      </w:r>
      <w:r w:rsidR="00032F49">
        <w:t xml:space="preserve">, </w:t>
      </w:r>
      <w:r w:rsidR="00032F49">
        <w:rPr>
          <w:szCs w:val="24"/>
        </w:rPr>
        <w:t>asukohaga Põhja-Pärnumaa vald</w:t>
      </w:r>
      <w:r w:rsidR="00E4518E">
        <w:rPr>
          <w:szCs w:val="24"/>
        </w:rPr>
        <w:t xml:space="preserve">, Kooli tn 13, Vändra alev </w:t>
      </w:r>
      <w:r w:rsidR="00032F49">
        <w:rPr>
          <w:szCs w:val="24"/>
        </w:rPr>
        <w:t xml:space="preserve">(edaspidi: </w:t>
      </w:r>
      <w:r w:rsidR="00032F49">
        <w:rPr>
          <w:b/>
          <w:szCs w:val="24"/>
        </w:rPr>
        <w:t>Üürileandja</w:t>
      </w:r>
      <w:r w:rsidR="00032F49">
        <w:rPr>
          <w:szCs w:val="24"/>
        </w:rPr>
        <w:t>), keda esindab</w:t>
      </w:r>
      <w:r w:rsidR="003D23DB">
        <w:rPr>
          <w:szCs w:val="24"/>
        </w:rPr>
        <w:t xml:space="preserve"> põhikirja alusel Vändra Gümnaasiumi </w:t>
      </w:r>
      <w:r w:rsidR="00032F49">
        <w:rPr>
          <w:szCs w:val="24"/>
        </w:rPr>
        <w:t>direktor</w:t>
      </w:r>
      <w:r w:rsidR="003C2E63">
        <w:rPr>
          <w:szCs w:val="24"/>
        </w:rPr>
        <w:t>i kohusetäitja Kaili Salumäe</w:t>
      </w:r>
    </w:p>
    <w:p w14:paraId="48766EA9" w14:textId="5F25EB45" w:rsidR="00032F49" w:rsidRDefault="00032F49" w:rsidP="00032F49">
      <w:pPr>
        <w:spacing w:after="240"/>
        <w:ind w:right="57" w:firstLine="57"/>
      </w:pPr>
      <w:r>
        <w:rPr>
          <w:szCs w:val="24"/>
        </w:rPr>
        <w:t>ja</w:t>
      </w:r>
    </w:p>
    <w:p w14:paraId="5B85BC64" w14:textId="12C6712C" w:rsidR="005368D1" w:rsidRDefault="00E451ED" w:rsidP="00C33A04">
      <w:pPr>
        <w:spacing w:after="240" w:line="276" w:lineRule="auto"/>
        <w:ind w:right="57" w:firstLine="57"/>
        <w:jc w:val="left"/>
        <w:rPr>
          <w:szCs w:val="24"/>
        </w:rPr>
      </w:pPr>
      <w:r w:rsidRPr="009E5D24">
        <w:rPr>
          <w:b/>
          <w:szCs w:val="24"/>
          <w:lang w:eastAsia="et-EE"/>
        </w:rPr>
        <w:t>Kaitseliidu Pärnumaa malev</w:t>
      </w:r>
      <w:r w:rsidR="005368D1">
        <w:rPr>
          <w:bCs/>
          <w:szCs w:val="24"/>
          <w:lang w:eastAsia="et-EE"/>
        </w:rPr>
        <w:t>,</w:t>
      </w:r>
      <w:r>
        <w:rPr>
          <w:b/>
          <w:szCs w:val="24"/>
          <w:lang w:eastAsia="et-EE"/>
        </w:rPr>
        <w:t xml:space="preserve"> </w:t>
      </w:r>
      <w:r w:rsidR="00032F49">
        <w:rPr>
          <w:szCs w:val="24"/>
        </w:rPr>
        <w:t xml:space="preserve">registrikoodiga </w:t>
      </w:r>
      <w:r w:rsidR="00581153">
        <w:rPr>
          <w:rFonts w:ascii="Arial" w:hAnsi="Arial" w:cs="Arial"/>
        </w:rPr>
        <w:t>74000725</w:t>
      </w:r>
      <w:r w:rsidR="00032F49">
        <w:rPr>
          <w:szCs w:val="24"/>
        </w:rPr>
        <w:t>, asukohaga</w:t>
      </w:r>
      <w:r w:rsidR="00581153">
        <w:rPr>
          <w:szCs w:val="24"/>
        </w:rPr>
        <w:t xml:space="preserve"> </w:t>
      </w:r>
      <w:r w:rsidR="00032F49">
        <w:rPr>
          <w:szCs w:val="24"/>
        </w:rPr>
        <w:t xml:space="preserve"> </w:t>
      </w:r>
      <w:r w:rsidR="00644AA6" w:rsidRPr="00644AA6">
        <w:rPr>
          <w:szCs w:val="24"/>
        </w:rPr>
        <w:t>Pärnu maakond 85001, Tori vald, Eametsa küla, Lennubaasi kinnistu</w:t>
      </w:r>
      <w:r w:rsidR="00032F49">
        <w:rPr>
          <w:szCs w:val="24"/>
        </w:rPr>
        <w:t xml:space="preserve"> (edaspidi: </w:t>
      </w:r>
      <w:r w:rsidR="00032F49">
        <w:rPr>
          <w:b/>
          <w:szCs w:val="24"/>
        </w:rPr>
        <w:t>Üürnik</w:t>
      </w:r>
      <w:r w:rsidR="00032F49">
        <w:rPr>
          <w:szCs w:val="24"/>
        </w:rPr>
        <w:t>), keda</w:t>
      </w:r>
      <w:r w:rsidR="007B2EBA">
        <w:rPr>
          <w:szCs w:val="24"/>
        </w:rPr>
        <w:t xml:space="preserve"> esindab </w:t>
      </w:r>
      <w:r w:rsidR="00032F49">
        <w:rPr>
          <w:szCs w:val="24"/>
        </w:rPr>
        <w:t xml:space="preserve"> </w:t>
      </w:r>
      <w:r w:rsidR="00AC53FB" w:rsidRPr="00AC53FB">
        <w:rPr>
          <w:szCs w:val="24"/>
        </w:rPr>
        <w:t>Kaitseliidu keskjuhatuse 28.01.2021 otsusega nr K-0-1/21/2261PR kinnitatud „Kaitseliidu hanke- ja lepingute sõlmimise korra“ alusel</w:t>
      </w:r>
      <w:r w:rsidR="00AC53FB">
        <w:rPr>
          <w:szCs w:val="24"/>
        </w:rPr>
        <w:t xml:space="preserve"> </w:t>
      </w:r>
      <w:r w:rsidR="001C7D46" w:rsidRPr="001C7D46">
        <w:rPr>
          <w:szCs w:val="24"/>
        </w:rPr>
        <w:t>kolonelleitnant Raigo Paimla</w:t>
      </w:r>
      <w:r w:rsidR="005368D1">
        <w:rPr>
          <w:szCs w:val="24"/>
        </w:rPr>
        <w:t>;</w:t>
      </w:r>
    </w:p>
    <w:p w14:paraId="0858EC09" w14:textId="3F66883F" w:rsidR="00032F49" w:rsidRDefault="00032F49" w:rsidP="00AC53FB">
      <w:pPr>
        <w:spacing w:after="240"/>
        <w:ind w:right="57" w:firstLine="57"/>
        <w:jc w:val="left"/>
      </w:pPr>
      <w:r>
        <w:rPr>
          <w:szCs w:val="24"/>
        </w:rPr>
        <w:t>edaspidi viidatud ka kui Pool või ühiselt kui Pooled, alljärgnevas:</w:t>
      </w:r>
    </w:p>
    <w:p w14:paraId="5663B9B0" w14:textId="77777777" w:rsidR="00032F49" w:rsidRDefault="00032F49" w:rsidP="00C33A04">
      <w:pPr>
        <w:numPr>
          <w:ilvl w:val="0"/>
          <w:numId w:val="1"/>
        </w:numPr>
        <w:tabs>
          <w:tab w:val="left" w:pos="720"/>
        </w:tabs>
        <w:spacing w:after="240"/>
        <w:ind w:left="720" w:right="72" w:hanging="720"/>
      </w:pPr>
      <w:r>
        <w:rPr>
          <w:b/>
          <w:szCs w:val="24"/>
        </w:rPr>
        <w:t xml:space="preserve">Lepingu objekt </w:t>
      </w:r>
    </w:p>
    <w:p w14:paraId="4AD76A0C" w14:textId="013BA6E3" w:rsidR="00032F49" w:rsidRDefault="00032F49" w:rsidP="00032F49">
      <w:pPr>
        <w:numPr>
          <w:ilvl w:val="1"/>
          <w:numId w:val="3"/>
        </w:numPr>
        <w:ind w:right="72"/>
      </w:pPr>
      <w:r>
        <w:rPr>
          <w:szCs w:val="24"/>
        </w:rPr>
        <w:t xml:space="preserve">Lepinguga antakse Üürnikule kasutamiseks Lepingus toodud tingimustel </w:t>
      </w:r>
      <w:r w:rsidR="007A4800">
        <w:rPr>
          <w:szCs w:val="24"/>
        </w:rPr>
        <w:t xml:space="preserve">Vändra Gümnaasiumi </w:t>
      </w:r>
      <w:r>
        <w:rPr>
          <w:szCs w:val="24"/>
        </w:rPr>
        <w:t xml:space="preserve">ruumid, (edaspidi: </w:t>
      </w:r>
      <w:r>
        <w:rPr>
          <w:b/>
          <w:szCs w:val="24"/>
        </w:rPr>
        <w:t>Üüriobjekt</w:t>
      </w:r>
      <w:r>
        <w:rPr>
          <w:szCs w:val="24"/>
        </w:rPr>
        <w:t xml:space="preserve">). </w:t>
      </w:r>
    </w:p>
    <w:p w14:paraId="588216FE" w14:textId="7F263A07" w:rsidR="00032F49" w:rsidRDefault="00032F49" w:rsidP="00664DB0">
      <w:pPr>
        <w:numPr>
          <w:ilvl w:val="1"/>
          <w:numId w:val="3"/>
        </w:numPr>
        <w:spacing w:after="240" w:line="276" w:lineRule="auto"/>
        <w:ind w:right="72"/>
      </w:pPr>
      <w:r w:rsidRPr="00664DB0">
        <w:rPr>
          <w:szCs w:val="24"/>
        </w:rPr>
        <w:t>Üürnik võib Üüriobjekti kasutada järgmiseks otstarbeks</w:t>
      </w:r>
      <w:r w:rsidR="007A4800" w:rsidRPr="00664DB0">
        <w:rPr>
          <w:szCs w:val="24"/>
        </w:rPr>
        <w:t xml:space="preserve"> ja järgmises ulatuses</w:t>
      </w:r>
      <w:r w:rsidRPr="00664DB0">
        <w:rPr>
          <w:szCs w:val="24"/>
        </w:rPr>
        <w:t xml:space="preserve"> (ürituse nimi</w:t>
      </w:r>
      <w:r w:rsidR="00F96C1E" w:rsidRPr="00664DB0">
        <w:rPr>
          <w:szCs w:val="24"/>
        </w:rPr>
        <w:t>, ruumide loetelu, tingimused jne</w:t>
      </w:r>
      <w:r w:rsidRPr="00664DB0">
        <w:rPr>
          <w:szCs w:val="24"/>
        </w:rPr>
        <w:t>):</w:t>
      </w:r>
      <w:r w:rsidR="00091DD7" w:rsidRPr="00664DB0">
        <w:rPr>
          <w:szCs w:val="24"/>
        </w:rPr>
        <w:t xml:space="preserve"> KL Pärnumaa maleva Vändra rühma korraldatav </w:t>
      </w:r>
      <w:proofErr w:type="spellStart"/>
      <w:r w:rsidR="00091DD7" w:rsidRPr="00664DB0">
        <w:rPr>
          <w:szCs w:val="24"/>
        </w:rPr>
        <w:t>sõjalis</w:t>
      </w:r>
      <w:proofErr w:type="spellEnd"/>
      <w:r w:rsidR="00091DD7" w:rsidRPr="00664DB0">
        <w:rPr>
          <w:szCs w:val="24"/>
        </w:rPr>
        <w:t>-sportlik üritus „Vändra Sprint“.</w:t>
      </w:r>
      <w:r w:rsidR="00D00ED0" w:rsidRPr="00664DB0">
        <w:rPr>
          <w:szCs w:val="24"/>
        </w:rPr>
        <w:t xml:space="preserve"> Käesoleva lepinguga antakse </w:t>
      </w:r>
      <w:r w:rsidR="006D03AF" w:rsidRPr="00664DB0">
        <w:rPr>
          <w:szCs w:val="24"/>
        </w:rPr>
        <w:t xml:space="preserve">KL Pärnumaa maleva käsutada Vändra Gümnaasiumi võimla koos pesemisruumidega ning õppeklass </w:t>
      </w:r>
      <w:r w:rsidR="001C2CE1" w:rsidRPr="00664DB0">
        <w:rPr>
          <w:szCs w:val="24"/>
        </w:rPr>
        <w:t>nr 38.</w:t>
      </w:r>
    </w:p>
    <w:p w14:paraId="11B8F6F4" w14:textId="77777777" w:rsidR="00032F49" w:rsidRDefault="00032F49" w:rsidP="00C33A04">
      <w:pPr>
        <w:numPr>
          <w:ilvl w:val="0"/>
          <w:numId w:val="1"/>
        </w:numPr>
        <w:tabs>
          <w:tab w:val="left" w:pos="720"/>
        </w:tabs>
        <w:spacing w:after="240"/>
        <w:ind w:left="720" w:right="72" w:hanging="720"/>
      </w:pPr>
      <w:r>
        <w:rPr>
          <w:b/>
          <w:szCs w:val="24"/>
        </w:rPr>
        <w:t>Lepingu tähtaeg</w:t>
      </w:r>
    </w:p>
    <w:p w14:paraId="7FE69899" w14:textId="041F33AF" w:rsidR="00032F49" w:rsidRDefault="00032F49" w:rsidP="00E81CA6">
      <w:pPr>
        <w:numPr>
          <w:ilvl w:val="1"/>
          <w:numId w:val="1"/>
        </w:numPr>
        <w:tabs>
          <w:tab w:val="left" w:pos="720"/>
        </w:tabs>
        <w:spacing w:line="276" w:lineRule="auto"/>
        <w:ind w:left="720" w:right="72"/>
      </w:pPr>
      <w:r>
        <w:rPr>
          <w:szCs w:val="24"/>
        </w:rPr>
        <w:t xml:space="preserve">Üüriobjekt antakse Üürnikule kasutada ajavahemikul </w:t>
      </w:r>
      <w:r w:rsidR="00B92E4D" w:rsidRPr="00275D97">
        <w:rPr>
          <w:b/>
          <w:bCs/>
          <w:szCs w:val="24"/>
        </w:rPr>
        <w:t xml:space="preserve">01. märts 2024 aasta </w:t>
      </w:r>
      <w:r w:rsidRPr="00275D97">
        <w:rPr>
          <w:b/>
          <w:bCs/>
          <w:szCs w:val="24"/>
        </w:rPr>
        <w:t xml:space="preserve">alates kella </w:t>
      </w:r>
      <w:r w:rsidR="00D463C5" w:rsidRPr="00275D97">
        <w:rPr>
          <w:b/>
          <w:bCs/>
          <w:szCs w:val="24"/>
        </w:rPr>
        <w:t>1</w:t>
      </w:r>
      <w:r w:rsidR="00F7157D">
        <w:rPr>
          <w:b/>
          <w:bCs/>
          <w:szCs w:val="24"/>
        </w:rPr>
        <w:t>2</w:t>
      </w:r>
      <w:r w:rsidR="00D463C5" w:rsidRPr="00275D97">
        <w:rPr>
          <w:b/>
          <w:bCs/>
          <w:szCs w:val="24"/>
        </w:rPr>
        <w:t>:</w:t>
      </w:r>
      <w:r w:rsidR="00F7157D">
        <w:rPr>
          <w:b/>
          <w:bCs/>
          <w:szCs w:val="24"/>
        </w:rPr>
        <w:t>0</w:t>
      </w:r>
      <w:r w:rsidR="00D463C5" w:rsidRPr="00275D97">
        <w:rPr>
          <w:b/>
          <w:bCs/>
          <w:szCs w:val="24"/>
        </w:rPr>
        <w:t>0</w:t>
      </w:r>
      <w:r w:rsidR="00D463C5">
        <w:rPr>
          <w:szCs w:val="24"/>
        </w:rPr>
        <w:t xml:space="preserve"> </w:t>
      </w:r>
      <w:r>
        <w:rPr>
          <w:szCs w:val="24"/>
        </w:rPr>
        <w:t xml:space="preserve">kuni </w:t>
      </w:r>
      <w:r w:rsidR="000E6F1E" w:rsidRPr="00275D97">
        <w:rPr>
          <w:b/>
          <w:bCs/>
          <w:szCs w:val="24"/>
        </w:rPr>
        <w:t>02.</w:t>
      </w:r>
      <w:r w:rsidR="003361D2" w:rsidRPr="00275D97">
        <w:rPr>
          <w:b/>
          <w:bCs/>
          <w:szCs w:val="24"/>
        </w:rPr>
        <w:t xml:space="preserve"> märts </w:t>
      </w:r>
      <w:r w:rsidRPr="00275D97">
        <w:rPr>
          <w:b/>
          <w:bCs/>
          <w:szCs w:val="24"/>
        </w:rPr>
        <w:t>20</w:t>
      </w:r>
      <w:r w:rsidR="003361D2" w:rsidRPr="00275D97">
        <w:rPr>
          <w:b/>
          <w:bCs/>
          <w:szCs w:val="24"/>
        </w:rPr>
        <w:t>24</w:t>
      </w:r>
      <w:r w:rsidRPr="00275D97">
        <w:rPr>
          <w:b/>
          <w:bCs/>
          <w:szCs w:val="24"/>
        </w:rPr>
        <w:t xml:space="preserve"> kella </w:t>
      </w:r>
      <w:r w:rsidR="003361D2" w:rsidRPr="00275D97">
        <w:rPr>
          <w:b/>
          <w:bCs/>
          <w:szCs w:val="24"/>
        </w:rPr>
        <w:t>21:00</w:t>
      </w:r>
      <w:r w:rsidR="00AB3EFC" w:rsidRPr="00275D97">
        <w:rPr>
          <w:b/>
          <w:bCs/>
          <w:szCs w:val="24"/>
        </w:rPr>
        <w:t>-ni</w:t>
      </w:r>
      <w:r>
        <w:rPr>
          <w:szCs w:val="24"/>
        </w:rPr>
        <w:t xml:space="preserve"> ehk kokku </w:t>
      </w:r>
      <w:r w:rsidR="00E81CA6" w:rsidRPr="00275D97">
        <w:rPr>
          <w:b/>
          <w:bCs/>
          <w:szCs w:val="24"/>
        </w:rPr>
        <w:t>33</w:t>
      </w:r>
      <w:r w:rsidR="00F7157D">
        <w:rPr>
          <w:b/>
          <w:bCs/>
          <w:szCs w:val="24"/>
        </w:rPr>
        <w:t>,0</w:t>
      </w:r>
      <w:r w:rsidR="00E81CA6">
        <w:rPr>
          <w:szCs w:val="24"/>
        </w:rPr>
        <w:t xml:space="preserve"> </w:t>
      </w:r>
      <w:r>
        <w:rPr>
          <w:szCs w:val="24"/>
        </w:rPr>
        <w:t>tunniks.</w:t>
      </w:r>
    </w:p>
    <w:p w14:paraId="4C791AFF" w14:textId="36F61019" w:rsidR="00032F49" w:rsidRDefault="00032F49" w:rsidP="00E81CA6">
      <w:pPr>
        <w:numPr>
          <w:ilvl w:val="1"/>
          <w:numId w:val="1"/>
        </w:numPr>
        <w:tabs>
          <w:tab w:val="left" w:pos="720"/>
        </w:tabs>
        <w:spacing w:line="276" w:lineRule="auto"/>
        <w:ind w:left="720" w:right="72"/>
      </w:pPr>
      <w:r>
        <w:rPr>
          <w:szCs w:val="24"/>
        </w:rPr>
        <w:t>Üürileping lõpeb Üüriobjekti Üürileandjale üleandmisega, mille kohta koostatakse kirjalik üleandmise</w:t>
      </w:r>
      <w:r w:rsidR="00330DCD">
        <w:rPr>
          <w:szCs w:val="24"/>
        </w:rPr>
        <w:t>-vastuvõtmise</w:t>
      </w:r>
      <w:r>
        <w:rPr>
          <w:szCs w:val="24"/>
        </w:rPr>
        <w:t xml:space="preserve"> akt</w:t>
      </w:r>
      <w:r w:rsidR="00330DCD">
        <w:rPr>
          <w:szCs w:val="24"/>
        </w:rPr>
        <w:t xml:space="preserve"> (</w:t>
      </w:r>
      <w:r w:rsidR="008E6C40">
        <w:rPr>
          <w:szCs w:val="24"/>
        </w:rPr>
        <w:t>täidetakse mõlema poole esindaja kohalolekul)</w:t>
      </w:r>
      <w:r w:rsidR="00180AF9">
        <w:rPr>
          <w:szCs w:val="24"/>
        </w:rPr>
        <w:t>.</w:t>
      </w:r>
    </w:p>
    <w:p w14:paraId="5D0D7463" w14:textId="77777777" w:rsidR="00032F49" w:rsidRDefault="00032F49" w:rsidP="00032F49">
      <w:pPr>
        <w:ind w:right="72"/>
        <w:rPr>
          <w:b/>
          <w:szCs w:val="24"/>
        </w:rPr>
      </w:pPr>
    </w:p>
    <w:p w14:paraId="6836EC4E" w14:textId="77777777" w:rsidR="00032F49" w:rsidRDefault="00032F49" w:rsidP="00C33A04">
      <w:pPr>
        <w:spacing w:after="240" w:line="276" w:lineRule="auto"/>
        <w:ind w:right="72"/>
      </w:pPr>
      <w:r>
        <w:rPr>
          <w:b/>
          <w:szCs w:val="24"/>
        </w:rPr>
        <w:t xml:space="preserve">3. </w:t>
      </w:r>
      <w:r>
        <w:rPr>
          <w:b/>
          <w:szCs w:val="24"/>
        </w:rPr>
        <w:tab/>
        <w:t>Üür ja kõrvalkulud</w:t>
      </w:r>
    </w:p>
    <w:p w14:paraId="1E144D38" w14:textId="63CD200E" w:rsidR="00032F49" w:rsidRDefault="00032F49" w:rsidP="00834824">
      <w:pPr>
        <w:numPr>
          <w:ilvl w:val="1"/>
          <w:numId w:val="6"/>
        </w:numPr>
        <w:spacing w:line="276" w:lineRule="auto"/>
        <w:ind w:right="72"/>
      </w:pPr>
      <w:r>
        <w:rPr>
          <w:szCs w:val="24"/>
        </w:rPr>
        <w:t xml:space="preserve">Üürnik tasub Üürileandjale Üüriobjekti kasutamise eest üüri </w:t>
      </w:r>
      <w:r w:rsidR="00FB4A5D">
        <w:rPr>
          <w:szCs w:val="24"/>
        </w:rPr>
        <w:t>200 (kakssada)</w:t>
      </w:r>
      <w:r>
        <w:rPr>
          <w:szCs w:val="24"/>
        </w:rPr>
        <w:t xml:space="preserve"> eurot. Üüri hinna sisse on arvestatud Üüriobjekti kasutamiseks vajalikud vee-, elektri- ja soojusenergia kulud.</w:t>
      </w:r>
    </w:p>
    <w:p w14:paraId="0BE331DE" w14:textId="078851B5" w:rsidR="00032F49" w:rsidRDefault="00032F49" w:rsidP="00834824">
      <w:pPr>
        <w:numPr>
          <w:ilvl w:val="1"/>
          <w:numId w:val="6"/>
        </w:numPr>
        <w:spacing w:line="276" w:lineRule="auto"/>
        <w:ind w:right="72"/>
      </w:pPr>
      <w:r w:rsidRPr="003B62B4">
        <w:rPr>
          <w:szCs w:val="24"/>
        </w:rPr>
        <w:t xml:space="preserve">Üürnik kohustub tasuma üüri </w:t>
      </w:r>
      <w:r>
        <w:rPr>
          <w:szCs w:val="24"/>
        </w:rPr>
        <w:t xml:space="preserve">hiljemalt </w:t>
      </w:r>
      <w:r w:rsidR="004C1EDD">
        <w:rPr>
          <w:szCs w:val="24"/>
        </w:rPr>
        <w:t>15. märtsiks</w:t>
      </w:r>
      <w:r>
        <w:rPr>
          <w:szCs w:val="24"/>
        </w:rPr>
        <w:t xml:space="preserve"> 20</w:t>
      </w:r>
      <w:r w:rsidR="00834824">
        <w:rPr>
          <w:szCs w:val="24"/>
        </w:rPr>
        <w:t>24a.</w:t>
      </w:r>
    </w:p>
    <w:p w14:paraId="25FCC0EE" w14:textId="77777777" w:rsidR="00032F49" w:rsidRDefault="00032F49" w:rsidP="00834824">
      <w:pPr>
        <w:numPr>
          <w:ilvl w:val="1"/>
          <w:numId w:val="6"/>
        </w:numPr>
        <w:spacing w:line="276" w:lineRule="auto"/>
        <w:ind w:right="72"/>
      </w:pPr>
      <w:r w:rsidRPr="003B62B4">
        <w:rPr>
          <w:szCs w:val="24"/>
        </w:rPr>
        <w:t>Üür tasutakse Põhja-Pärnumaa Vallavalitsuse pangakontole SEB pank EE111010220267487223 või Swedbank EE162200221068426764</w:t>
      </w:r>
    </w:p>
    <w:p w14:paraId="6C823589" w14:textId="77777777" w:rsidR="00032F49" w:rsidRDefault="00032F49" w:rsidP="00032F49">
      <w:pPr>
        <w:ind w:right="72"/>
        <w:rPr>
          <w:szCs w:val="24"/>
        </w:rPr>
      </w:pPr>
    </w:p>
    <w:p w14:paraId="0FE06DC7" w14:textId="77777777" w:rsidR="00F453CF" w:rsidRDefault="00F453CF" w:rsidP="00032F49">
      <w:pPr>
        <w:ind w:right="72"/>
        <w:rPr>
          <w:szCs w:val="24"/>
        </w:rPr>
      </w:pPr>
    </w:p>
    <w:p w14:paraId="74984AAB" w14:textId="77777777" w:rsidR="00943951" w:rsidRDefault="00943951" w:rsidP="00032F49">
      <w:pPr>
        <w:ind w:right="72"/>
        <w:rPr>
          <w:szCs w:val="24"/>
        </w:rPr>
      </w:pPr>
    </w:p>
    <w:p w14:paraId="65600D19" w14:textId="77777777" w:rsidR="00943951" w:rsidRDefault="00943951" w:rsidP="00032F49">
      <w:pPr>
        <w:ind w:right="72"/>
        <w:rPr>
          <w:szCs w:val="24"/>
        </w:rPr>
      </w:pPr>
    </w:p>
    <w:p w14:paraId="5A4CC91F" w14:textId="77777777" w:rsidR="00032F49" w:rsidRDefault="00032F49" w:rsidP="00C33A04">
      <w:pPr>
        <w:numPr>
          <w:ilvl w:val="0"/>
          <w:numId w:val="4"/>
        </w:numPr>
        <w:tabs>
          <w:tab w:val="left" w:pos="720"/>
        </w:tabs>
        <w:spacing w:after="240"/>
        <w:ind w:right="72"/>
      </w:pPr>
      <w:r>
        <w:rPr>
          <w:b/>
          <w:szCs w:val="24"/>
        </w:rPr>
        <w:lastRenderedPageBreak/>
        <w:t>Poolte õigused</w:t>
      </w:r>
    </w:p>
    <w:p w14:paraId="4ECC89F2" w14:textId="77777777" w:rsidR="00032F49" w:rsidRDefault="00032F49" w:rsidP="00B45E5F">
      <w:pPr>
        <w:numPr>
          <w:ilvl w:val="1"/>
          <w:numId w:val="4"/>
        </w:numPr>
        <w:spacing w:line="276" w:lineRule="auto"/>
        <w:ind w:right="72"/>
      </w:pPr>
      <w:r>
        <w:rPr>
          <w:szCs w:val="24"/>
        </w:rPr>
        <w:t>Üürileandjal on õigus:</w:t>
      </w:r>
    </w:p>
    <w:p w14:paraId="17D4E108" w14:textId="77777777" w:rsidR="00032F49" w:rsidRDefault="00032F49" w:rsidP="00B45E5F">
      <w:pPr>
        <w:numPr>
          <w:ilvl w:val="2"/>
          <w:numId w:val="4"/>
        </w:numPr>
        <w:spacing w:line="276" w:lineRule="auto"/>
        <w:ind w:right="72"/>
      </w:pPr>
      <w:r>
        <w:rPr>
          <w:szCs w:val="24"/>
        </w:rPr>
        <w:t>kontrollida Üüriobjekti sihipärast kasutamist ja teha Üürnikule ettepanekuid puuduste kõrvaldamiseks;</w:t>
      </w:r>
    </w:p>
    <w:p w14:paraId="5CC9BAC2" w14:textId="77777777" w:rsidR="00032F49" w:rsidRDefault="00032F49" w:rsidP="00B45E5F">
      <w:pPr>
        <w:numPr>
          <w:ilvl w:val="2"/>
          <w:numId w:val="4"/>
        </w:numPr>
        <w:spacing w:line="276" w:lineRule="auto"/>
        <w:ind w:right="72"/>
      </w:pPr>
      <w:r>
        <w:rPr>
          <w:szCs w:val="24"/>
        </w:rPr>
        <w:t>saada kokkulepitud suuruses ja tähtajal üüri;</w:t>
      </w:r>
    </w:p>
    <w:p w14:paraId="420E8FED" w14:textId="77777777" w:rsidR="00032F49" w:rsidRDefault="00032F49" w:rsidP="00B45E5F">
      <w:pPr>
        <w:numPr>
          <w:ilvl w:val="2"/>
          <w:numId w:val="4"/>
        </w:numPr>
        <w:spacing w:line="276" w:lineRule="auto"/>
        <w:ind w:right="72"/>
      </w:pPr>
      <w:r>
        <w:rPr>
          <w:szCs w:val="24"/>
        </w:rPr>
        <w:t>siseneda Üüriobjektile avariide ja õnnetuste ärahoidmiseks või nende tagajärgede likvideerimiseks;</w:t>
      </w:r>
    </w:p>
    <w:p w14:paraId="43B43CB5" w14:textId="77777777" w:rsidR="00032F49" w:rsidRDefault="00032F49" w:rsidP="00B45E5F">
      <w:pPr>
        <w:numPr>
          <w:ilvl w:val="2"/>
          <w:numId w:val="4"/>
        </w:numPr>
        <w:spacing w:line="276" w:lineRule="auto"/>
        <w:ind w:right="72"/>
      </w:pPr>
      <w:r>
        <w:rPr>
          <w:szCs w:val="24"/>
        </w:rPr>
        <w:t>nõuda Üürniku poolt tekitatud kahju hüvitamist.</w:t>
      </w:r>
    </w:p>
    <w:p w14:paraId="7489BBC6" w14:textId="77777777" w:rsidR="00032F49" w:rsidRDefault="00032F49" w:rsidP="00032F49">
      <w:pPr>
        <w:ind w:right="72"/>
        <w:rPr>
          <w:szCs w:val="24"/>
        </w:rPr>
      </w:pPr>
    </w:p>
    <w:p w14:paraId="62F59AD5" w14:textId="77777777" w:rsidR="00032F49" w:rsidRDefault="00032F49" w:rsidP="00B45E5F">
      <w:pPr>
        <w:numPr>
          <w:ilvl w:val="1"/>
          <w:numId w:val="2"/>
        </w:numPr>
        <w:spacing w:line="276" w:lineRule="auto"/>
        <w:ind w:right="72"/>
      </w:pPr>
      <w:r>
        <w:rPr>
          <w:szCs w:val="24"/>
        </w:rPr>
        <w:t>Üürnikul on õigus:</w:t>
      </w:r>
    </w:p>
    <w:p w14:paraId="0341B99F" w14:textId="5DBDBCE7" w:rsidR="00032F49" w:rsidRDefault="00032F49" w:rsidP="00B45E5F">
      <w:pPr>
        <w:numPr>
          <w:ilvl w:val="2"/>
          <w:numId w:val="2"/>
        </w:numPr>
        <w:spacing w:line="276" w:lineRule="auto"/>
        <w:ind w:right="72"/>
      </w:pPr>
      <w:r>
        <w:rPr>
          <w:szCs w:val="24"/>
        </w:rPr>
        <w:t xml:space="preserve">saada Üüriobjekt enda kasutusse hiljemalt </w:t>
      </w:r>
      <w:r w:rsidR="00C33A04">
        <w:rPr>
          <w:szCs w:val="24"/>
        </w:rPr>
        <w:t>01</w:t>
      </w:r>
      <w:r w:rsidR="0046433B">
        <w:rPr>
          <w:szCs w:val="24"/>
        </w:rPr>
        <w:t>. märtsil</w:t>
      </w:r>
      <w:r>
        <w:rPr>
          <w:szCs w:val="24"/>
        </w:rPr>
        <w:t xml:space="preserve"> 20</w:t>
      </w:r>
      <w:r w:rsidR="00A45CA0">
        <w:rPr>
          <w:szCs w:val="24"/>
        </w:rPr>
        <w:t>24</w:t>
      </w:r>
      <w:r w:rsidR="00B45E5F">
        <w:rPr>
          <w:szCs w:val="24"/>
        </w:rPr>
        <w:t xml:space="preserve"> aastal</w:t>
      </w:r>
      <w:r>
        <w:rPr>
          <w:szCs w:val="24"/>
        </w:rPr>
        <w:t xml:space="preserve"> kell </w:t>
      </w:r>
      <w:r w:rsidR="00B45E5F">
        <w:rPr>
          <w:szCs w:val="24"/>
        </w:rPr>
        <w:t>1</w:t>
      </w:r>
      <w:r w:rsidR="00F7157D">
        <w:rPr>
          <w:szCs w:val="24"/>
        </w:rPr>
        <w:t>2</w:t>
      </w:r>
      <w:r w:rsidR="00B45E5F">
        <w:rPr>
          <w:szCs w:val="24"/>
        </w:rPr>
        <w:t>:</w:t>
      </w:r>
      <w:r w:rsidR="00F7157D">
        <w:rPr>
          <w:szCs w:val="24"/>
        </w:rPr>
        <w:t>0</w:t>
      </w:r>
      <w:r w:rsidR="00B45E5F">
        <w:rPr>
          <w:szCs w:val="24"/>
        </w:rPr>
        <w:t>0.</w:t>
      </w:r>
    </w:p>
    <w:p w14:paraId="0B7AACE1" w14:textId="77777777" w:rsidR="00032F49" w:rsidRDefault="00032F49" w:rsidP="00B45E5F">
      <w:pPr>
        <w:numPr>
          <w:ilvl w:val="2"/>
          <w:numId w:val="2"/>
        </w:numPr>
        <w:spacing w:line="276" w:lineRule="auto"/>
        <w:ind w:right="72"/>
      </w:pPr>
      <w:r>
        <w:rPr>
          <w:szCs w:val="24"/>
        </w:rPr>
        <w:t xml:space="preserve">kasutada </w:t>
      </w:r>
      <w:r>
        <w:rPr>
          <w:iCs/>
          <w:szCs w:val="24"/>
        </w:rPr>
        <w:t>Üüriobjekti</w:t>
      </w:r>
      <w:r>
        <w:rPr>
          <w:i/>
          <w:iCs/>
          <w:szCs w:val="24"/>
        </w:rPr>
        <w:t xml:space="preserve"> </w:t>
      </w:r>
      <w:r>
        <w:rPr>
          <w:szCs w:val="24"/>
        </w:rPr>
        <w:t>ja neis olevaid kommunikatsioone, s.h. elektrit, vett ja kanalisatsiooni punktis 1.2 nimetatud eesmärgil.</w:t>
      </w:r>
    </w:p>
    <w:p w14:paraId="7C46FC58" w14:textId="77777777" w:rsidR="00032F49" w:rsidRDefault="00032F49" w:rsidP="00032F49">
      <w:pPr>
        <w:ind w:right="72"/>
        <w:rPr>
          <w:szCs w:val="24"/>
        </w:rPr>
      </w:pPr>
    </w:p>
    <w:p w14:paraId="4A4BAD2D" w14:textId="77777777" w:rsidR="00032F49" w:rsidRDefault="00032F49" w:rsidP="008B33B9">
      <w:pPr>
        <w:numPr>
          <w:ilvl w:val="1"/>
          <w:numId w:val="2"/>
        </w:numPr>
        <w:spacing w:line="276" w:lineRule="auto"/>
        <w:ind w:right="72"/>
      </w:pPr>
      <w:r>
        <w:rPr>
          <w:szCs w:val="24"/>
        </w:rPr>
        <w:t>Üürileandja on kohustatud:</w:t>
      </w:r>
    </w:p>
    <w:p w14:paraId="543F7395" w14:textId="77777777" w:rsidR="00032F49" w:rsidRDefault="00032F49" w:rsidP="008B33B9">
      <w:pPr>
        <w:numPr>
          <w:ilvl w:val="2"/>
          <w:numId w:val="2"/>
        </w:numPr>
        <w:spacing w:line="276" w:lineRule="auto"/>
        <w:ind w:right="72"/>
      </w:pPr>
      <w:r>
        <w:rPr>
          <w:szCs w:val="24"/>
        </w:rPr>
        <w:t>andma Üüriobjekti Üürniku valdusesse Lepingu punktis 4.2.1 märgitud kuupäeval ja kellaajal;</w:t>
      </w:r>
    </w:p>
    <w:p w14:paraId="21420BF9" w14:textId="4989B533" w:rsidR="00032F49" w:rsidRDefault="00032F49" w:rsidP="008B33B9">
      <w:pPr>
        <w:numPr>
          <w:ilvl w:val="2"/>
          <w:numId w:val="2"/>
        </w:numPr>
        <w:spacing w:line="276" w:lineRule="auto"/>
        <w:ind w:right="72"/>
      </w:pPr>
      <w:r>
        <w:rPr>
          <w:szCs w:val="24"/>
        </w:rPr>
        <w:t xml:space="preserve">tagama Üürniku varustamise vee-, elektri- ja soojusenergiaga ning hoidma korras </w:t>
      </w:r>
      <w:r w:rsidR="001B6799">
        <w:rPr>
          <w:szCs w:val="24"/>
        </w:rPr>
        <w:t xml:space="preserve">üürnikust sõltuvad </w:t>
      </w:r>
      <w:r>
        <w:rPr>
          <w:szCs w:val="24"/>
        </w:rPr>
        <w:t>sisenevad sidekommunikatsioonid;</w:t>
      </w:r>
    </w:p>
    <w:p w14:paraId="7DD2180F" w14:textId="6743E58B" w:rsidR="00032F49" w:rsidRDefault="00032F49" w:rsidP="008B33B9">
      <w:pPr>
        <w:numPr>
          <w:ilvl w:val="2"/>
          <w:numId w:val="2"/>
        </w:numPr>
        <w:spacing w:line="276" w:lineRule="auto"/>
        <w:ind w:right="72"/>
      </w:pPr>
      <w:r>
        <w:rPr>
          <w:szCs w:val="24"/>
        </w:rPr>
        <w:t>võimaldama Üürnikul takistamatult kasutada Üüriobjekti</w:t>
      </w:r>
      <w:r w:rsidR="00273FE8">
        <w:rPr>
          <w:szCs w:val="24"/>
        </w:rPr>
        <w:t xml:space="preserve"> punktis 1.2 nimetatud eesmärgil</w:t>
      </w:r>
      <w:r>
        <w:rPr>
          <w:szCs w:val="24"/>
        </w:rPr>
        <w:t>;</w:t>
      </w:r>
    </w:p>
    <w:p w14:paraId="7FF1F806" w14:textId="77777777" w:rsidR="00032F49" w:rsidRDefault="00032F49" w:rsidP="008B33B9">
      <w:pPr>
        <w:numPr>
          <w:ilvl w:val="2"/>
          <w:numId w:val="2"/>
        </w:numPr>
        <w:spacing w:line="276" w:lineRule="auto"/>
        <w:ind w:right="72"/>
      </w:pPr>
      <w:r>
        <w:rPr>
          <w:szCs w:val="24"/>
        </w:rPr>
        <w:t>oma õiguste ja kohustuste täitmisel segama võimalikult vähe Üürniku  tegevust;</w:t>
      </w:r>
    </w:p>
    <w:p w14:paraId="00C4F2B3" w14:textId="77777777" w:rsidR="00032F49" w:rsidRDefault="00032F49" w:rsidP="008B33B9">
      <w:pPr>
        <w:numPr>
          <w:ilvl w:val="2"/>
          <w:numId w:val="2"/>
        </w:numPr>
        <w:spacing w:line="276" w:lineRule="auto"/>
        <w:ind w:right="72"/>
      </w:pPr>
      <w:r>
        <w:rPr>
          <w:szCs w:val="24"/>
        </w:rPr>
        <w:t>esimesel võimalusel kõrvaldama rikked keskkütte-, veevarustuse-, kanalisatsiooni- ja elektrisüsteemides.</w:t>
      </w:r>
    </w:p>
    <w:p w14:paraId="1E9F5B87" w14:textId="77777777" w:rsidR="00032F49" w:rsidRDefault="00032F49" w:rsidP="00032F49">
      <w:pPr>
        <w:ind w:right="72"/>
        <w:rPr>
          <w:szCs w:val="24"/>
        </w:rPr>
      </w:pPr>
    </w:p>
    <w:p w14:paraId="6286FABF" w14:textId="77777777" w:rsidR="00032F49" w:rsidRDefault="00032F49" w:rsidP="003D20D4">
      <w:pPr>
        <w:numPr>
          <w:ilvl w:val="1"/>
          <w:numId w:val="2"/>
        </w:numPr>
        <w:spacing w:line="276" w:lineRule="auto"/>
        <w:ind w:right="72"/>
      </w:pPr>
      <w:r>
        <w:rPr>
          <w:szCs w:val="24"/>
        </w:rPr>
        <w:t>Üürnik on kohustatud:</w:t>
      </w:r>
    </w:p>
    <w:p w14:paraId="6F4E5946" w14:textId="77777777" w:rsidR="00032F49" w:rsidRDefault="00032F49" w:rsidP="003D20D4">
      <w:pPr>
        <w:numPr>
          <w:ilvl w:val="2"/>
          <w:numId w:val="2"/>
        </w:numPr>
        <w:spacing w:line="276" w:lineRule="auto"/>
        <w:ind w:right="72"/>
      </w:pPr>
      <w:r>
        <w:rPr>
          <w:szCs w:val="24"/>
        </w:rPr>
        <w:t>kasutama Üüriobjekti</w:t>
      </w:r>
      <w:r>
        <w:rPr>
          <w:i/>
          <w:iCs/>
          <w:szCs w:val="24"/>
        </w:rPr>
        <w:t xml:space="preserve"> </w:t>
      </w:r>
      <w:r>
        <w:rPr>
          <w:szCs w:val="24"/>
        </w:rPr>
        <w:t>hoolikalt ja vastavalt Üüriobjekti Üürilepingus kokkulepitud kasutusotstarbele;</w:t>
      </w:r>
    </w:p>
    <w:p w14:paraId="2BC3B988" w14:textId="77777777" w:rsidR="00032F49" w:rsidRDefault="00032F49" w:rsidP="003D20D4">
      <w:pPr>
        <w:numPr>
          <w:ilvl w:val="2"/>
          <w:numId w:val="2"/>
        </w:numPr>
        <w:spacing w:line="276" w:lineRule="auto"/>
        <w:ind w:right="72"/>
      </w:pPr>
      <w:r>
        <w:rPr>
          <w:szCs w:val="24"/>
        </w:rPr>
        <w:t>teavitama Üürileandjat viivitamatult ohust Üüriobjektile, kui ohu tõrjumiseks tuleb abinõud tarvitusele võtta, s.h Ruumides toimunud avariist, tulekahjust jms, võttes koheselt tarvitusele abinõud nende tagajärgede likvideerimiseks;</w:t>
      </w:r>
    </w:p>
    <w:p w14:paraId="0EB16DDA" w14:textId="0758679D" w:rsidR="00032F49" w:rsidRDefault="00032F49" w:rsidP="003D20D4">
      <w:pPr>
        <w:numPr>
          <w:ilvl w:val="2"/>
          <w:numId w:val="2"/>
        </w:numPr>
        <w:spacing w:line="276" w:lineRule="auto"/>
        <w:ind w:right="72"/>
      </w:pPr>
      <w:r>
        <w:rPr>
          <w:szCs w:val="24"/>
        </w:rPr>
        <w:t>mitte andma Üüriobjekti kolmandate isikute kasutusse;</w:t>
      </w:r>
    </w:p>
    <w:p w14:paraId="47CFF6B2" w14:textId="77777777" w:rsidR="00032F49" w:rsidRDefault="00032F49" w:rsidP="003D20D4">
      <w:pPr>
        <w:numPr>
          <w:ilvl w:val="2"/>
          <w:numId w:val="2"/>
        </w:numPr>
        <w:spacing w:line="276" w:lineRule="auto"/>
        <w:ind w:right="72"/>
      </w:pPr>
      <w:r>
        <w:rPr>
          <w:szCs w:val="24"/>
        </w:rPr>
        <w:t>tasuma üüri vastavalt Lepingus kokkulepitud tingimustele;</w:t>
      </w:r>
    </w:p>
    <w:p w14:paraId="1037F4D7" w14:textId="77777777" w:rsidR="00032F49" w:rsidRPr="00443A4D" w:rsidRDefault="00032F49" w:rsidP="003D20D4">
      <w:pPr>
        <w:numPr>
          <w:ilvl w:val="2"/>
          <w:numId w:val="2"/>
        </w:numPr>
        <w:spacing w:line="276" w:lineRule="auto"/>
        <w:ind w:right="72"/>
      </w:pPr>
      <w:r>
        <w:rPr>
          <w:szCs w:val="24"/>
        </w:rPr>
        <w:t>hüvitama täielikult Üüriobjekti</w:t>
      </w:r>
      <w:r>
        <w:rPr>
          <w:i/>
          <w:iCs/>
          <w:szCs w:val="24"/>
        </w:rPr>
        <w:t xml:space="preserve"> </w:t>
      </w:r>
      <w:r>
        <w:rPr>
          <w:szCs w:val="24"/>
        </w:rPr>
        <w:t>hävimisest ja kahjustumisest tuleneva kahju, mis tekib ajal, kui Üüriobjekt</w:t>
      </w:r>
      <w:r>
        <w:rPr>
          <w:i/>
          <w:iCs/>
          <w:szCs w:val="24"/>
        </w:rPr>
        <w:t xml:space="preserve"> </w:t>
      </w:r>
      <w:r>
        <w:rPr>
          <w:szCs w:val="24"/>
        </w:rPr>
        <w:t>oli Üürniku valduses, kui ta ei tõenda, et hävimine või kahjustumine toimus asjaoludel, mis ei tulenenud temast. Üürnik ei vastuta Üüriobjekti</w:t>
      </w:r>
      <w:r>
        <w:rPr>
          <w:i/>
          <w:iCs/>
          <w:szCs w:val="24"/>
        </w:rPr>
        <w:t xml:space="preserve"> </w:t>
      </w:r>
      <w:r>
        <w:rPr>
          <w:szCs w:val="24"/>
        </w:rPr>
        <w:t>hariliku kulumise, seisukorra halvenemise ja muutuste eest, mis kaasnevad Üüriobjekti Lepingujärgse kasutamisega.</w:t>
      </w:r>
    </w:p>
    <w:p w14:paraId="3D25AD4D" w14:textId="77777777" w:rsidR="00443A4D" w:rsidRDefault="00443A4D" w:rsidP="00443A4D">
      <w:pPr>
        <w:spacing w:line="276" w:lineRule="auto"/>
        <w:ind w:right="72"/>
        <w:rPr>
          <w:szCs w:val="24"/>
        </w:rPr>
      </w:pPr>
    </w:p>
    <w:p w14:paraId="3E9F5F53" w14:textId="77777777" w:rsidR="00032F49" w:rsidRDefault="00032F49" w:rsidP="00443A4D">
      <w:pPr>
        <w:spacing w:after="240" w:line="276" w:lineRule="auto"/>
        <w:ind w:right="72"/>
      </w:pPr>
      <w:r>
        <w:rPr>
          <w:b/>
          <w:szCs w:val="24"/>
        </w:rPr>
        <w:t>5.</w:t>
      </w:r>
      <w:r>
        <w:rPr>
          <w:b/>
          <w:szCs w:val="24"/>
        </w:rPr>
        <w:tab/>
        <w:t>Poolte vastutus</w:t>
      </w:r>
    </w:p>
    <w:p w14:paraId="0318C654" w14:textId="77777777" w:rsidR="00032F49" w:rsidRDefault="00032F49" w:rsidP="00443A4D">
      <w:pPr>
        <w:numPr>
          <w:ilvl w:val="1"/>
          <w:numId w:val="7"/>
        </w:numPr>
        <w:spacing w:line="276" w:lineRule="auto"/>
        <w:ind w:right="72"/>
      </w:pPr>
      <w:r>
        <w:rPr>
          <w:szCs w:val="24"/>
        </w:rPr>
        <w:t>Lepinguga võetud kohustuste täitmata jätmise või mittekohase täitmise eest kannavad Pooled käesolevas Lepingus ning Eesti Vabariigi õigusaktides ettenähtud vastutust.</w:t>
      </w:r>
    </w:p>
    <w:p w14:paraId="687D2974" w14:textId="77777777" w:rsidR="00032F49" w:rsidRDefault="00032F49" w:rsidP="00443A4D">
      <w:pPr>
        <w:numPr>
          <w:ilvl w:val="1"/>
          <w:numId w:val="7"/>
        </w:numPr>
        <w:spacing w:line="276" w:lineRule="auto"/>
        <w:ind w:right="72"/>
      </w:pPr>
      <w:r>
        <w:rPr>
          <w:szCs w:val="24"/>
        </w:rPr>
        <w:lastRenderedPageBreak/>
        <w:t>Kõigi lepingust tulenevate rahaliste kohustuste mittetähtaegse tasumise korral on Üürileandjal õigus nõuda viivist 0,15 protsenti päevas tasumisele kuuluvast summast iga viivitatud päeva eest.</w:t>
      </w:r>
    </w:p>
    <w:p w14:paraId="24AC360A" w14:textId="77777777" w:rsidR="00032F49" w:rsidRDefault="00032F49" w:rsidP="00032F49">
      <w:pPr>
        <w:ind w:right="72"/>
        <w:rPr>
          <w:szCs w:val="24"/>
        </w:rPr>
      </w:pPr>
    </w:p>
    <w:p w14:paraId="7DA1E184" w14:textId="77777777" w:rsidR="00032F49" w:rsidRDefault="00032F49" w:rsidP="00443A4D">
      <w:pPr>
        <w:numPr>
          <w:ilvl w:val="0"/>
          <w:numId w:val="7"/>
        </w:numPr>
        <w:tabs>
          <w:tab w:val="left" w:pos="720"/>
        </w:tabs>
        <w:spacing w:after="240"/>
        <w:ind w:right="72"/>
      </w:pPr>
      <w:r>
        <w:rPr>
          <w:b/>
          <w:szCs w:val="24"/>
        </w:rPr>
        <w:t>Lepingu muutmine</w:t>
      </w:r>
    </w:p>
    <w:p w14:paraId="46557485" w14:textId="77777777" w:rsidR="00032F49" w:rsidRDefault="00032F49" w:rsidP="00443A4D">
      <w:pPr>
        <w:spacing w:line="276" w:lineRule="auto"/>
        <w:ind w:left="708" w:right="72"/>
      </w:pPr>
      <w:r>
        <w:rPr>
          <w:szCs w:val="24"/>
        </w:rPr>
        <w:t>Lepingu tingimusi võib muuta või Lepingut täiendada ainult Poolte kirjalikul kokkuleppel. Kirjaliku vormi järgimata jätmisel on Lepingu muudatus tühine.</w:t>
      </w:r>
    </w:p>
    <w:p w14:paraId="5763FDFD" w14:textId="77777777" w:rsidR="00032F49" w:rsidRDefault="00032F49" w:rsidP="00032F49">
      <w:pPr>
        <w:ind w:right="72"/>
        <w:rPr>
          <w:szCs w:val="24"/>
        </w:rPr>
      </w:pPr>
    </w:p>
    <w:p w14:paraId="3213AD6D" w14:textId="77777777" w:rsidR="00032F49" w:rsidRDefault="00032F49" w:rsidP="00443A4D">
      <w:pPr>
        <w:numPr>
          <w:ilvl w:val="0"/>
          <w:numId w:val="7"/>
        </w:numPr>
        <w:tabs>
          <w:tab w:val="left" w:pos="720"/>
        </w:tabs>
        <w:spacing w:after="240"/>
        <w:ind w:right="72"/>
      </w:pPr>
      <w:r>
        <w:rPr>
          <w:b/>
          <w:szCs w:val="24"/>
        </w:rPr>
        <w:t>Lepingu lõppemine</w:t>
      </w:r>
    </w:p>
    <w:p w14:paraId="37F0F242" w14:textId="77777777" w:rsidR="00032F49" w:rsidRDefault="00032F49" w:rsidP="00032F49">
      <w:pPr>
        <w:numPr>
          <w:ilvl w:val="1"/>
          <w:numId w:val="7"/>
        </w:numPr>
        <w:ind w:right="72"/>
      </w:pPr>
      <w:r>
        <w:rPr>
          <w:szCs w:val="24"/>
        </w:rPr>
        <w:t>Leping lõpeb Lepingu punktis 2.1 sätestatud tähtaja möödumisel.</w:t>
      </w:r>
    </w:p>
    <w:p w14:paraId="318AA8A4" w14:textId="77777777" w:rsidR="00032F49" w:rsidRDefault="00032F49" w:rsidP="00032F49">
      <w:pPr>
        <w:ind w:right="72"/>
        <w:rPr>
          <w:szCs w:val="24"/>
        </w:rPr>
      </w:pPr>
    </w:p>
    <w:p w14:paraId="2F746D2D" w14:textId="77777777" w:rsidR="00032F49" w:rsidRDefault="00032F49" w:rsidP="00443A4D">
      <w:pPr>
        <w:spacing w:after="240"/>
        <w:ind w:left="705" w:right="72" w:hanging="705"/>
      </w:pPr>
      <w:r>
        <w:rPr>
          <w:b/>
          <w:szCs w:val="24"/>
        </w:rPr>
        <w:t xml:space="preserve">8. </w:t>
      </w:r>
      <w:r>
        <w:rPr>
          <w:b/>
          <w:szCs w:val="24"/>
        </w:rPr>
        <w:tab/>
        <w:t>Üüriobjekti üleandmine Lepingu lõppemisel</w:t>
      </w:r>
    </w:p>
    <w:p w14:paraId="208D29C5" w14:textId="77777777" w:rsidR="00032F49" w:rsidRDefault="00032F49" w:rsidP="00443A4D">
      <w:pPr>
        <w:numPr>
          <w:ilvl w:val="1"/>
          <w:numId w:val="5"/>
        </w:numPr>
        <w:spacing w:line="276" w:lineRule="auto"/>
        <w:ind w:right="72"/>
      </w:pPr>
      <w:r>
        <w:rPr>
          <w:szCs w:val="24"/>
        </w:rPr>
        <w:t>Üürnik on kohustatud Lepingu kehtivuse viimasel päeval andma Üüriobjekti Üürileandjale üle ja Üürileandja on kohustatud Üüriobjekti vastu võtma.</w:t>
      </w:r>
    </w:p>
    <w:p w14:paraId="62883CE9" w14:textId="77777777" w:rsidR="00032F49" w:rsidRPr="00734F85" w:rsidRDefault="00032F49" w:rsidP="00443A4D">
      <w:pPr>
        <w:numPr>
          <w:ilvl w:val="1"/>
          <w:numId w:val="5"/>
        </w:numPr>
        <w:spacing w:line="276" w:lineRule="auto"/>
        <w:ind w:right="72"/>
      </w:pPr>
      <w:r>
        <w:rPr>
          <w:szCs w:val="24"/>
        </w:rPr>
        <w:t>Üüriobjekti üleandmisega viivitamisel  on Üürnik kohustatud peale Üüri ja muude Lepingu kohaselt tasumisele kuuluvate maksete, tasuma leppetrahvi 0,15 protsendi ulatuses üürisummalt iga üleandmisega viivitatud päeva eest.</w:t>
      </w:r>
    </w:p>
    <w:p w14:paraId="2B4D9939" w14:textId="6CC5A97C" w:rsidR="00734F85" w:rsidRDefault="007F39FE" w:rsidP="00443A4D">
      <w:pPr>
        <w:numPr>
          <w:ilvl w:val="1"/>
          <w:numId w:val="5"/>
        </w:numPr>
        <w:spacing w:line="276" w:lineRule="auto"/>
        <w:ind w:right="72"/>
      </w:pPr>
      <w:r>
        <w:rPr>
          <w:szCs w:val="24"/>
        </w:rPr>
        <w:t xml:space="preserve">Üüriobjekt antakse üle </w:t>
      </w:r>
      <w:r w:rsidR="00131D51">
        <w:rPr>
          <w:szCs w:val="24"/>
        </w:rPr>
        <w:t>üleandmis-</w:t>
      </w:r>
      <w:r w:rsidR="00C618FA">
        <w:rPr>
          <w:szCs w:val="24"/>
        </w:rPr>
        <w:t xml:space="preserve">, </w:t>
      </w:r>
      <w:r w:rsidR="00131D51">
        <w:rPr>
          <w:szCs w:val="24"/>
        </w:rPr>
        <w:t>vastuvõtmis</w:t>
      </w:r>
      <w:r w:rsidR="00C618FA">
        <w:rPr>
          <w:szCs w:val="24"/>
        </w:rPr>
        <w:t xml:space="preserve">aktiga. Aktis märgitakse üüriobjekti seisund </w:t>
      </w:r>
      <w:r w:rsidR="00D75FB9">
        <w:rPr>
          <w:szCs w:val="24"/>
        </w:rPr>
        <w:t xml:space="preserve">üürnikule üleandmisel ning </w:t>
      </w:r>
      <w:r w:rsidR="009F4B14">
        <w:rPr>
          <w:szCs w:val="24"/>
        </w:rPr>
        <w:t xml:space="preserve">üürilepingu lõppemisel. </w:t>
      </w:r>
      <w:r w:rsidR="00BE1C88">
        <w:rPr>
          <w:szCs w:val="24"/>
        </w:rPr>
        <w:t xml:space="preserve">Akt allkirjastatakse kahepoolselt üürileandja esindaja ja üürniku esindaja </w:t>
      </w:r>
      <w:r w:rsidR="00357627">
        <w:rPr>
          <w:szCs w:val="24"/>
        </w:rPr>
        <w:t>poolt.</w:t>
      </w:r>
    </w:p>
    <w:p w14:paraId="1F95A863" w14:textId="77777777" w:rsidR="00032F49" w:rsidRDefault="00032F49" w:rsidP="00032F49">
      <w:pPr>
        <w:ind w:right="72"/>
        <w:rPr>
          <w:szCs w:val="24"/>
        </w:rPr>
      </w:pPr>
    </w:p>
    <w:p w14:paraId="4B69AD77" w14:textId="77777777" w:rsidR="00032F49" w:rsidRDefault="00032F49" w:rsidP="00357627">
      <w:pPr>
        <w:numPr>
          <w:ilvl w:val="0"/>
          <w:numId w:val="5"/>
        </w:numPr>
        <w:tabs>
          <w:tab w:val="left" w:pos="720"/>
        </w:tabs>
        <w:spacing w:after="240"/>
        <w:ind w:right="72"/>
      </w:pPr>
      <w:r>
        <w:rPr>
          <w:b/>
          <w:szCs w:val="24"/>
        </w:rPr>
        <w:t>Lepingurikkumise vabandatavus</w:t>
      </w:r>
    </w:p>
    <w:p w14:paraId="30307D5B" w14:textId="77777777" w:rsidR="00032F49" w:rsidRDefault="00032F49" w:rsidP="00357627">
      <w:pPr>
        <w:keepNext/>
        <w:numPr>
          <w:ilvl w:val="1"/>
          <w:numId w:val="5"/>
        </w:numPr>
        <w:spacing w:line="276" w:lineRule="auto"/>
        <w:ind w:right="72"/>
      </w:pPr>
      <w:r>
        <w:rPr>
          <w:bCs/>
          <w:szCs w:val="24"/>
        </w:rPr>
        <w:t xml:space="preserve">Pooled vabanevad Lepingust tulenevate ja sellega seotud kohustuste täitmisest osaliselt või täielikult, kui seda takistab vääramatu jõud, kusjuures Pooled on kohustatud rakendama kõiki meetmeid, et ära hoida teisele Poolele kahju tekitamine ja tagada võimalikult suures ulatuses Lepingu täitmine. </w:t>
      </w:r>
    </w:p>
    <w:p w14:paraId="4F45DEB4" w14:textId="77777777" w:rsidR="00032F49" w:rsidRDefault="00032F49" w:rsidP="00357627">
      <w:pPr>
        <w:keepNext/>
        <w:numPr>
          <w:ilvl w:val="1"/>
          <w:numId w:val="5"/>
        </w:numPr>
        <w:spacing w:line="276" w:lineRule="auto"/>
        <w:ind w:right="72"/>
      </w:pPr>
      <w:r>
        <w:rPr>
          <w:bCs/>
          <w:szCs w:val="24"/>
        </w:rPr>
        <w:t>Vääramatu jõu esinemine peab olema tõendatud selle Poole poolt, kes soovib viidata nimetatud asjaoludele kui alusele, et vabaneda seadusest tulenevast ja/või Lepingus sätestatud vastutusest endale Lepinguga võetud kohustuste mittetäitmise või mittevastava täitmise eest. Vääramatu jõu mõiste sisustamisel lähtuvad Pooled Võlaõigusseaduses sätestatust.</w:t>
      </w:r>
    </w:p>
    <w:p w14:paraId="467D86A4" w14:textId="77777777" w:rsidR="00032F49" w:rsidRDefault="00032F49" w:rsidP="00357627">
      <w:pPr>
        <w:keepNext/>
        <w:numPr>
          <w:ilvl w:val="1"/>
          <w:numId w:val="5"/>
        </w:numPr>
        <w:spacing w:line="276" w:lineRule="auto"/>
        <w:ind w:right="72"/>
      </w:pPr>
      <w:r>
        <w:rPr>
          <w:bCs/>
          <w:szCs w:val="24"/>
        </w:rPr>
        <w:t>Vääramatu jõu esinemisest tuleb teist Poolt viivitamatult kirjalikult informeerida.</w:t>
      </w:r>
    </w:p>
    <w:p w14:paraId="58A326F4" w14:textId="77777777" w:rsidR="00032F49" w:rsidRDefault="00032F49" w:rsidP="00032F49">
      <w:pPr>
        <w:ind w:right="72"/>
        <w:rPr>
          <w:szCs w:val="24"/>
        </w:rPr>
      </w:pPr>
    </w:p>
    <w:p w14:paraId="061A55A1" w14:textId="77777777" w:rsidR="00032F49" w:rsidRDefault="00032F49" w:rsidP="00357627">
      <w:pPr>
        <w:numPr>
          <w:ilvl w:val="0"/>
          <w:numId w:val="5"/>
        </w:numPr>
        <w:tabs>
          <w:tab w:val="left" w:pos="720"/>
        </w:tabs>
        <w:spacing w:after="240"/>
        <w:ind w:left="720" w:right="72" w:hanging="720"/>
      </w:pPr>
      <w:r>
        <w:rPr>
          <w:b/>
          <w:szCs w:val="24"/>
        </w:rPr>
        <w:t>Vaidluste lahendamise kord</w:t>
      </w:r>
    </w:p>
    <w:p w14:paraId="3B53C60C" w14:textId="77777777" w:rsidR="00032F49" w:rsidRDefault="00032F49" w:rsidP="00357627">
      <w:pPr>
        <w:numPr>
          <w:ilvl w:val="1"/>
          <w:numId w:val="5"/>
        </w:numPr>
        <w:spacing w:line="276" w:lineRule="auto"/>
        <w:ind w:right="72"/>
      </w:pPr>
      <w:r>
        <w:rPr>
          <w:szCs w:val="24"/>
        </w:rPr>
        <w:t>Lepingust tulenevad ja sellega seotud vaidlused püüavad Pooled lahendada läbirääkimiste teel. Kui vaidlust ei õnnestu lahendada Poolte läbirääkimiste teel, on Pooltel õigus pöörduda vaidluse lahendamiseks maakohtusse vastavalt Eesti Vabariigis kehtivatele õigusaktidele. Kohtuvaidlus lahendatakse kostja asukohajärgses kohtus.</w:t>
      </w:r>
    </w:p>
    <w:p w14:paraId="17E19BEB" w14:textId="77777777" w:rsidR="00032F49" w:rsidRDefault="00032F49" w:rsidP="00032F49">
      <w:pPr>
        <w:ind w:right="72"/>
        <w:rPr>
          <w:szCs w:val="24"/>
        </w:rPr>
      </w:pPr>
    </w:p>
    <w:p w14:paraId="45A2FE71" w14:textId="77777777" w:rsidR="00943951" w:rsidRDefault="00943951" w:rsidP="00032F49">
      <w:pPr>
        <w:ind w:right="72"/>
        <w:rPr>
          <w:szCs w:val="24"/>
        </w:rPr>
      </w:pPr>
    </w:p>
    <w:p w14:paraId="0E3ECC5B" w14:textId="77777777" w:rsidR="008D1E74" w:rsidRDefault="008D1E74" w:rsidP="00032F49">
      <w:pPr>
        <w:ind w:right="72"/>
        <w:rPr>
          <w:szCs w:val="24"/>
        </w:rPr>
      </w:pPr>
    </w:p>
    <w:p w14:paraId="64781AC6" w14:textId="77777777" w:rsidR="00943951" w:rsidRDefault="00943951" w:rsidP="00032F49">
      <w:pPr>
        <w:ind w:right="72"/>
        <w:rPr>
          <w:szCs w:val="24"/>
        </w:rPr>
      </w:pPr>
    </w:p>
    <w:p w14:paraId="45274CE1" w14:textId="77777777" w:rsidR="00032F49" w:rsidRDefault="00032F49" w:rsidP="00357627">
      <w:pPr>
        <w:numPr>
          <w:ilvl w:val="0"/>
          <w:numId w:val="5"/>
        </w:numPr>
        <w:tabs>
          <w:tab w:val="left" w:pos="720"/>
        </w:tabs>
        <w:spacing w:after="240"/>
        <w:ind w:left="720" w:right="72" w:hanging="720"/>
      </w:pPr>
      <w:r>
        <w:rPr>
          <w:b/>
          <w:szCs w:val="24"/>
        </w:rPr>
        <w:lastRenderedPageBreak/>
        <w:t>Lõppsätted</w:t>
      </w:r>
    </w:p>
    <w:p w14:paraId="0FBD2AA9" w14:textId="77777777" w:rsidR="00032F49" w:rsidRDefault="00032F49" w:rsidP="00357627">
      <w:pPr>
        <w:keepNext/>
        <w:spacing w:line="276" w:lineRule="auto"/>
        <w:ind w:left="720" w:right="72"/>
      </w:pPr>
      <w:r>
        <w:rPr>
          <w:szCs w:val="24"/>
        </w:rPr>
        <w:t>Leping on koostatud ja alla kirjutatud eesti keeles kahes (2) võrdset juriidilist jõudu omavas identses eksemplaris, millest üks eksemplar jääb Üürileandjale ja teine Üürnikule.</w:t>
      </w:r>
    </w:p>
    <w:p w14:paraId="671A3D7B" w14:textId="77777777" w:rsidR="00032F49" w:rsidRDefault="00032F49" w:rsidP="00032F49">
      <w:pPr>
        <w:ind w:right="72"/>
        <w:rPr>
          <w:b/>
          <w:szCs w:val="24"/>
        </w:rPr>
      </w:pPr>
    </w:p>
    <w:p w14:paraId="74B57857" w14:textId="77777777" w:rsidR="00032F49" w:rsidRDefault="00032F49" w:rsidP="00032F49">
      <w:pPr>
        <w:ind w:right="72"/>
      </w:pPr>
      <w:r>
        <w:rPr>
          <w:b/>
          <w:szCs w:val="24"/>
        </w:rPr>
        <w:t>12. Poolte andmed ja allkirjad:</w:t>
      </w:r>
    </w:p>
    <w:p w14:paraId="70D68795" w14:textId="77777777" w:rsidR="00032F49" w:rsidRDefault="00032F49" w:rsidP="00032F49">
      <w:pPr>
        <w:ind w:right="72" w:firstLine="708"/>
        <w:rPr>
          <w:b/>
          <w:szCs w:val="24"/>
        </w:rPr>
      </w:pPr>
    </w:p>
    <w:tbl>
      <w:tblPr>
        <w:tblW w:w="9212" w:type="dxa"/>
        <w:tblLayout w:type="fixed"/>
        <w:tblLook w:val="0000" w:firstRow="0" w:lastRow="0" w:firstColumn="0" w:lastColumn="0" w:noHBand="0" w:noVBand="0"/>
      </w:tblPr>
      <w:tblGrid>
        <w:gridCol w:w="3948"/>
        <w:gridCol w:w="5264"/>
      </w:tblGrid>
      <w:tr w:rsidR="00032F49" w14:paraId="3658BF83" w14:textId="77777777" w:rsidTr="00A13CD8">
        <w:tc>
          <w:tcPr>
            <w:tcW w:w="3948" w:type="dxa"/>
            <w:shd w:val="clear" w:color="auto" w:fill="auto"/>
          </w:tcPr>
          <w:p w14:paraId="711C4135" w14:textId="77777777" w:rsidR="00032F49" w:rsidRDefault="00032F49" w:rsidP="00032BA8">
            <w:pPr>
              <w:spacing w:line="480" w:lineRule="auto"/>
              <w:ind w:right="72"/>
            </w:pPr>
            <w:r>
              <w:rPr>
                <w:b/>
                <w:szCs w:val="24"/>
              </w:rPr>
              <w:t>Üürileandja:</w:t>
            </w:r>
          </w:p>
        </w:tc>
        <w:tc>
          <w:tcPr>
            <w:tcW w:w="5264" w:type="dxa"/>
            <w:shd w:val="clear" w:color="auto" w:fill="auto"/>
          </w:tcPr>
          <w:p w14:paraId="63FE859D" w14:textId="77777777" w:rsidR="00032F49" w:rsidRDefault="00032F49" w:rsidP="00032BA8">
            <w:pPr>
              <w:spacing w:line="480" w:lineRule="auto"/>
              <w:ind w:right="72"/>
            </w:pPr>
            <w:r>
              <w:rPr>
                <w:b/>
                <w:szCs w:val="24"/>
              </w:rPr>
              <w:t>Üürnik:</w:t>
            </w:r>
          </w:p>
        </w:tc>
      </w:tr>
      <w:tr w:rsidR="00032F49" w14:paraId="24C0B9E1" w14:textId="77777777" w:rsidTr="00A13CD8">
        <w:tc>
          <w:tcPr>
            <w:tcW w:w="3948" w:type="dxa"/>
            <w:shd w:val="clear" w:color="auto" w:fill="auto"/>
          </w:tcPr>
          <w:p w14:paraId="05B7D883" w14:textId="5BE968A1" w:rsidR="00032F49" w:rsidRDefault="00C001D2" w:rsidP="00032BA8">
            <w:pPr>
              <w:snapToGrid w:val="0"/>
              <w:spacing w:line="480" w:lineRule="auto"/>
              <w:ind w:right="72"/>
              <w:rPr>
                <w:szCs w:val="24"/>
              </w:rPr>
            </w:pPr>
            <w:r>
              <w:rPr>
                <w:szCs w:val="24"/>
              </w:rPr>
              <w:t>Vändra Gümnaasium</w:t>
            </w:r>
          </w:p>
        </w:tc>
        <w:tc>
          <w:tcPr>
            <w:tcW w:w="5264" w:type="dxa"/>
            <w:shd w:val="clear" w:color="auto" w:fill="auto"/>
          </w:tcPr>
          <w:p w14:paraId="78F9DDD9" w14:textId="0833FEB6" w:rsidR="00032F49" w:rsidRDefault="00C001D2" w:rsidP="00032BA8">
            <w:pPr>
              <w:snapToGrid w:val="0"/>
              <w:spacing w:line="480" w:lineRule="auto"/>
              <w:ind w:right="72"/>
              <w:rPr>
                <w:szCs w:val="24"/>
              </w:rPr>
            </w:pPr>
            <w:r>
              <w:rPr>
                <w:szCs w:val="24"/>
              </w:rPr>
              <w:t xml:space="preserve">Kaitseliidu Pärnumaa maleva </w:t>
            </w:r>
          </w:p>
        </w:tc>
      </w:tr>
      <w:tr w:rsidR="00032F49" w14:paraId="51AFD703" w14:textId="77777777" w:rsidTr="00A13CD8">
        <w:tc>
          <w:tcPr>
            <w:tcW w:w="3948" w:type="dxa"/>
            <w:shd w:val="clear" w:color="auto" w:fill="auto"/>
          </w:tcPr>
          <w:p w14:paraId="10A7C3E2" w14:textId="736D870D" w:rsidR="00032F49" w:rsidRDefault="00686DD4" w:rsidP="00032BA8">
            <w:pPr>
              <w:spacing w:line="480" w:lineRule="auto"/>
              <w:ind w:right="72"/>
            </w:pPr>
            <w:r>
              <w:rPr>
                <w:szCs w:val="24"/>
              </w:rPr>
              <w:t>Esindaja: Kaili Salumäe</w:t>
            </w:r>
          </w:p>
        </w:tc>
        <w:tc>
          <w:tcPr>
            <w:tcW w:w="5264" w:type="dxa"/>
            <w:shd w:val="clear" w:color="auto" w:fill="auto"/>
          </w:tcPr>
          <w:p w14:paraId="0F127219" w14:textId="0C4439CA" w:rsidR="00032F49" w:rsidRDefault="002E3070" w:rsidP="00032BA8">
            <w:pPr>
              <w:spacing w:line="480" w:lineRule="auto"/>
              <w:ind w:right="72"/>
            </w:pPr>
            <w:r>
              <w:rPr>
                <w:szCs w:val="24"/>
              </w:rPr>
              <w:t xml:space="preserve">Esindaja: </w:t>
            </w:r>
            <w:r w:rsidR="001C7D46" w:rsidRPr="001C7D46">
              <w:rPr>
                <w:szCs w:val="24"/>
              </w:rPr>
              <w:t>kolonelleitnant Raigo Paimla</w:t>
            </w:r>
          </w:p>
        </w:tc>
      </w:tr>
      <w:tr w:rsidR="00032F49" w14:paraId="5CBA1363" w14:textId="77777777" w:rsidTr="00A13CD8">
        <w:tc>
          <w:tcPr>
            <w:tcW w:w="3948" w:type="dxa"/>
            <w:shd w:val="clear" w:color="auto" w:fill="auto"/>
          </w:tcPr>
          <w:p w14:paraId="61D87530" w14:textId="15DA8A05" w:rsidR="00032F49" w:rsidRDefault="00032F49" w:rsidP="00032BA8">
            <w:pPr>
              <w:spacing w:line="480" w:lineRule="auto"/>
              <w:ind w:right="72"/>
            </w:pPr>
            <w:r>
              <w:rPr>
                <w:szCs w:val="24"/>
              </w:rPr>
              <w:t>(allkiri</w:t>
            </w:r>
            <w:r w:rsidR="002E3070">
              <w:rPr>
                <w:szCs w:val="24"/>
              </w:rPr>
              <w:t xml:space="preserve"> digitaalselt)</w:t>
            </w:r>
          </w:p>
        </w:tc>
        <w:tc>
          <w:tcPr>
            <w:tcW w:w="5264" w:type="dxa"/>
            <w:shd w:val="clear" w:color="auto" w:fill="auto"/>
          </w:tcPr>
          <w:p w14:paraId="4814B03E" w14:textId="7590E438" w:rsidR="00032F49" w:rsidRDefault="00032F49" w:rsidP="00032BA8">
            <w:pPr>
              <w:spacing w:line="480" w:lineRule="auto"/>
              <w:ind w:right="72"/>
            </w:pPr>
            <w:r>
              <w:rPr>
                <w:szCs w:val="24"/>
              </w:rPr>
              <w:t>(allkiri</w:t>
            </w:r>
            <w:r w:rsidR="002E3070">
              <w:rPr>
                <w:szCs w:val="24"/>
              </w:rPr>
              <w:t xml:space="preserve"> digitaalselt)</w:t>
            </w:r>
          </w:p>
        </w:tc>
      </w:tr>
      <w:tr w:rsidR="00032F49" w14:paraId="49171D15" w14:textId="77777777" w:rsidTr="00A13CD8">
        <w:tc>
          <w:tcPr>
            <w:tcW w:w="3948" w:type="dxa"/>
            <w:shd w:val="clear" w:color="auto" w:fill="auto"/>
          </w:tcPr>
          <w:p w14:paraId="4E6569E7" w14:textId="4AEFA4D4" w:rsidR="00032F49" w:rsidRDefault="00032F49" w:rsidP="00032F49">
            <w:pPr>
              <w:spacing w:line="480" w:lineRule="auto"/>
              <w:ind w:right="72"/>
            </w:pPr>
            <w:r>
              <w:rPr>
                <w:szCs w:val="24"/>
              </w:rPr>
              <w:t xml:space="preserve">Registrikood </w:t>
            </w:r>
            <w:r w:rsidR="00A13CD8" w:rsidRPr="005B5A50">
              <w:t>75001626</w:t>
            </w:r>
          </w:p>
        </w:tc>
        <w:tc>
          <w:tcPr>
            <w:tcW w:w="5264" w:type="dxa"/>
            <w:shd w:val="clear" w:color="auto" w:fill="auto"/>
          </w:tcPr>
          <w:p w14:paraId="239C9544" w14:textId="6D8C822A" w:rsidR="00032F49" w:rsidRDefault="001C2B57" w:rsidP="00032BA8">
            <w:pPr>
              <w:spacing w:line="480" w:lineRule="auto"/>
              <w:ind w:right="72"/>
            </w:pPr>
            <w:r w:rsidRPr="001C2B57">
              <w:rPr>
                <w:szCs w:val="24"/>
              </w:rPr>
              <w:t>Registrikood: 74000725</w:t>
            </w:r>
          </w:p>
        </w:tc>
      </w:tr>
      <w:tr w:rsidR="00032F49" w14:paraId="48AE362E" w14:textId="77777777" w:rsidTr="00A13CD8">
        <w:tc>
          <w:tcPr>
            <w:tcW w:w="3948" w:type="dxa"/>
            <w:shd w:val="clear" w:color="auto" w:fill="auto"/>
          </w:tcPr>
          <w:p w14:paraId="16C37E21" w14:textId="1E82F7E4" w:rsidR="00032F49" w:rsidRDefault="00032F49" w:rsidP="003803AB">
            <w:pPr>
              <w:spacing w:line="276" w:lineRule="auto"/>
              <w:ind w:right="72"/>
            </w:pPr>
            <w:r>
              <w:rPr>
                <w:szCs w:val="24"/>
              </w:rPr>
              <w:t>Põhja-Pärnumaa vald</w:t>
            </w:r>
            <w:r w:rsidR="001C2B57">
              <w:rPr>
                <w:szCs w:val="24"/>
              </w:rPr>
              <w:t xml:space="preserve">, Kooli tn 13, Vändra alev, </w:t>
            </w:r>
            <w:r w:rsidR="003803AB">
              <w:rPr>
                <w:szCs w:val="24"/>
              </w:rPr>
              <w:t>87701</w:t>
            </w:r>
          </w:p>
        </w:tc>
        <w:tc>
          <w:tcPr>
            <w:tcW w:w="5264" w:type="dxa"/>
            <w:shd w:val="clear" w:color="auto" w:fill="auto"/>
          </w:tcPr>
          <w:p w14:paraId="64CA871C" w14:textId="631FF9DA" w:rsidR="00032F49" w:rsidRDefault="003803AB" w:rsidP="003803AB">
            <w:pPr>
              <w:spacing w:line="276" w:lineRule="auto"/>
              <w:ind w:right="72"/>
            </w:pPr>
            <w:r w:rsidRPr="003803AB">
              <w:rPr>
                <w:szCs w:val="24"/>
              </w:rPr>
              <w:t>Pärnu maakond 85001, Tori vald, Eametsa küla, Lennubaasi kinnistu</w:t>
            </w:r>
          </w:p>
        </w:tc>
      </w:tr>
      <w:tr w:rsidR="00032F49" w14:paraId="3B095B03" w14:textId="77777777" w:rsidTr="00A13CD8">
        <w:tc>
          <w:tcPr>
            <w:tcW w:w="3948" w:type="dxa"/>
            <w:shd w:val="clear" w:color="auto" w:fill="auto"/>
          </w:tcPr>
          <w:p w14:paraId="5E6169F6" w14:textId="3922B546" w:rsidR="00032F49" w:rsidRDefault="00032F49" w:rsidP="00364939">
            <w:pPr>
              <w:spacing w:after="240"/>
            </w:pPr>
            <w:r>
              <w:rPr>
                <w:szCs w:val="24"/>
              </w:rPr>
              <w:t>Tel</w:t>
            </w:r>
            <w:r w:rsidR="00275D97">
              <w:rPr>
                <w:szCs w:val="24"/>
              </w:rPr>
              <w:t>:</w:t>
            </w:r>
            <w:r>
              <w:rPr>
                <w:szCs w:val="24"/>
              </w:rPr>
              <w:t xml:space="preserve"> </w:t>
            </w:r>
            <w:r w:rsidR="004E6F80">
              <w:rPr>
                <w:sz w:val="22"/>
                <w:szCs w:val="22"/>
                <w14:ligatures w14:val="standardContextual"/>
              </w:rPr>
              <w:t>53305688</w:t>
            </w:r>
          </w:p>
        </w:tc>
        <w:tc>
          <w:tcPr>
            <w:tcW w:w="5264" w:type="dxa"/>
            <w:shd w:val="clear" w:color="auto" w:fill="auto"/>
          </w:tcPr>
          <w:p w14:paraId="5A2AE7BE" w14:textId="6B0BA76B" w:rsidR="00032F49" w:rsidRDefault="00032F49" w:rsidP="00364939">
            <w:r>
              <w:rPr>
                <w:szCs w:val="24"/>
              </w:rPr>
              <w:t>Tel</w:t>
            </w:r>
            <w:r w:rsidR="00275D97">
              <w:rPr>
                <w:szCs w:val="24"/>
              </w:rPr>
              <w:t>:</w:t>
            </w:r>
            <w:r>
              <w:rPr>
                <w:szCs w:val="24"/>
              </w:rPr>
              <w:t xml:space="preserve"> </w:t>
            </w:r>
            <w:r w:rsidR="00364939">
              <w:rPr>
                <w:lang w:eastAsia="et-EE"/>
              </w:rPr>
              <w:t>56672012</w:t>
            </w:r>
          </w:p>
        </w:tc>
      </w:tr>
      <w:tr w:rsidR="00032F49" w14:paraId="11CCF7F2" w14:textId="77777777" w:rsidTr="00A13CD8">
        <w:tc>
          <w:tcPr>
            <w:tcW w:w="3948" w:type="dxa"/>
            <w:shd w:val="clear" w:color="auto" w:fill="auto"/>
          </w:tcPr>
          <w:p w14:paraId="70F546A6" w14:textId="03910C95" w:rsidR="00032F49" w:rsidRDefault="00032F49" w:rsidP="00032BA8">
            <w:pPr>
              <w:spacing w:line="480" w:lineRule="auto"/>
              <w:ind w:right="72"/>
            </w:pPr>
            <w:r>
              <w:rPr>
                <w:szCs w:val="24"/>
              </w:rPr>
              <w:t>E-post</w:t>
            </w:r>
            <w:r w:rsidR="00275D97">
              <w:rPr>
                <w:szCs w:val="24"/>
              </w:rPr>
              <w:t>:</w:t>
            </w:r>
            <w:r>
              <w:rPr>
                <w:szCs w:val="24"/>
              </w:rPr>
              <w:t xml:space="preserve"> </w:t>
            </w:r>
            <w:r w:rsidR="00275D97" w:rsidRPr="00275D97">
              <w:rPr>
                <w:szCs w:val="24"/>
              </w:rPr>
              <w:t>kaili.salumae@vandra.ee</w:t>
            </w:r>
          </w:p>
        </w:tc>
        <w:tc>
          <w:tcPr>
            <w:tcW w:w="5264" w:type="dxa"/>
            <w:shd w:val="clear" w:color="auto" w:fill="auto"/>
          </w:tcPr>
          <w:p w14:paraId="0CA42FDD" w14:textId="6E9C74E9" w:rsidR="00032F49" w:rsidRDefault="00032F49" w:rsidP="00032BA8">
            <w:pPr>
              <w:spacing w:line="480" w:lineRule="auto"/>
              <w:ind w:right="72"/>
            </w:pPr>
            <w:r>
              <w:rPr>
                <w:szCs w:val="24"/>
              </w:rPr>
              <w:t>E-post</w:t>
            </w:r>
            <w:r w:rsidR="00275D97">
              <w:rPr>
                <w:szCs w:val="24"/>
              </w:rPr>
              <w:t>:</w:t>
            </w:r>
            <w:r>
              <w:rPr>
                <w:szCs w:val="24"/>
              </w:rPr>
              <w:t xml:space="preserve"> </w:t>
            </w:r>
            <w:r w:rsidR="00584B33" w:rsidRPr="00584B33">
              <w:rPr>
                <w:szCs w:val="24"/>
              </w:rPr>
              <w:t>ivo.kivisaar@rkik.ee</w:t>
            </w:r>
          </w:p>
        </w:tc>
      </w:tr>
    </w:tbl>
    <w:p w14:paraId="7F50BD67" w14:textId="77777777" w:rsidR="00032F49" w:rsidRDefault="00032F49" w:rsidP="00032F49">
      <w:pPr>
        <w:ind w:right="72"/>
        <w:rPr>
          <w:szCs w:val="24"/>
        </w:rPr>
      </w:pPr>
    </w:p>
    <w:p w14:paraId="577F04FD" w14:textId="77777777" w:rsidR="00032F49" w:rsidRDefault="00032F49" w:rsidP="00032F49"/>
    <w:p w14:paraId="3EEF3F64" w14:textId="1FAC9ED1" w:rsidR="00032F49" w:rsidRDefault="00E10E99" w:rsidP="00032F49">
      <w:r>
        <w:t>Lisa</w:t>
      </w:r>
      <w:r w:rsidR="006929ED">
        <w:t xml:space="preserve">: </w:t>
      </w:r>
    </w:p>
    <w:p w14:paraId="7B5FC53A" w14:textId="77777777" w:rsidR="00734490" w:rsidRDefault="00734490"/>
    <w:sectPr w:rsidR="00734490" w:rsidSect="000D7236">
      <w:headerReference w:type="default" r:id="rId7"/>
      <w:footerReference w:type="default" r:id="rId8"/>
      <w:pgSz w:w="11906" w:h="16838"/>
      <w:pgMar w:top="1421" w:right="1417" w:bottom="1417" w:left="1417" w:header="142"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A9ED4" w14:textId="77777777" w:rsidR="000D7236" w:rsidRDefault="000D7236" w:rsidP="00C22766">
      <w:r>
        <w:separator/>
      </w:r>
    </w:p>
  </w:endnote>
  <w:endnote w:type="continuationSeparator" w:id="0">
    <w:p w14:paraId="5E17EEC4" w14:textId="77777777" w:rsidR="000D7236" w:rsidRDefault="000D7236" w:rsidP="00C22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943323"/>
      <w:docPartObj>
        <w:docPartGallery w:val="Page Numbers (Bottom of Page)"/>
        <w:docPartUnique/>
      </w:docPartObj>
    </w:sdtPr>
    <w:sdtEndPr>
      <w:rPr>
        <w:sz w:val="22"/>
        <w:szCs w:val="18"/>
      </w:rPr>
    </w:sdtEndPr>
    <w:sdtContent>
      <w:p w14:paraId="5A8B19FD" w14:textId="77777777" w:rsidR="00943951" w:rsidRDefault="00943951">
        <w:pPr>
          <w:pStyle w:val="Jalus"/>
          <w:jc w:val="right"/>
        </w:pPr>
        <w:r>
          <w:fldChar w:fldCharType="begin"/>
        </w:r>
        <w:r>
          <w:instrText>PAGE   \* MERGEFORMAT</w:instrText>
        </w:r>
        <w:r>
          <w:fldChar w:fldCharType="separate"/>
        </w:r>
        <w:r>
          <w:t>2</w:t>
        </w:r>
        <w:r>
          <w:fldChar w:fldCharType="end"/>
        </w:r>
      </w:p>
    </w:sdtContent>
  </w:sdt>
  <w:p w14:paraId="3FEE7F52" w14:textId="77777777" w:rsidR="00943951" w:rsidRDefault="0094395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D315E" w14:textId="77777777" w:rsidR="000D7236" w:rsidRDefault="000D7236" w:rsidP="00C22766">
      <w:r>
        <w:separator/>
      </w:r>
    </w:p>
  </w:footnote>
  <w:footnote w:type="continuationSeparator" w:id="0">
    <w:p w14:paraId="0CB380DC" w14:textId="77777777" w:rsidR="000D7236" w:rsidRDefault="000D7236" w:rsidP="00C22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4245" w14:textId="36D7669E" w:rsidR="00C22766" w:rsidRPr="009D63ED" w:rsidRDefault="00C22766" w:rsidP="00F453CF">
    <w:pPr>
      <w:pStyle w:val="Pis"/>
      <w:ind w:left="4513" w:hanging="708"/>
      <w:rPr>
        <w:sz w:val="20"/>
        <w:szCs w:val="16"/>
      </w:rPr>
    </w:pPr>
    <w:r>
      <w:tab/>
    </w:r>
    <w:r>
      <w:tab/>
      <w:t xml:space="preserve">Lisa </w:t>
    </w:r>
    <w:r>
      <w:tab/>
    </w:r>
    <w:r w:rsidRPr="009D63ED">
      <w:rPr>
        <w:sz w:val="20"/>
        <w:szCs w:val="16"/>
      </w:rPr>
      <w:tab/>
      <w:t xml:space="preserve">Põhja-Pärnumaa Vallavalitsuse 28.11.2023 korralduse nr </w:t>
    </w:r>
    <w:r w:rsidR="009D63ED">
      <w:rPr>
        <w:sz w:val="20"/>
        <w:szCs w:val="16"/>
      </w:rPr>
      <w:t xml:space="preserve">  </w:t>
    </w:r>
    <w:r w:rsidRPr="009D63ED">
      <w:rPr>
        <w:sz w:val="20"/>
        <w:szCs w:val="16"/>
      </w:rPr>
      <w:t>334 „Teenuste hindade kehtestamine“ juurde</w:t>
    </w:r>
  </w:p>
  <w:p w14:paraId="1BF4F9CE" w14:textId="141531E4" w:rsidR="009D63ED" w:rsidRPr="00C22766" w:rsidRDefault="00F453CF" w:rsidP="00C22766">
    <w:pPr>
      <w:pStyle w:val="Pis"/>
      <w:ind w:left="4248" w:hanging="70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left"/>
      <w:pPr>
        <w:tabs>
          <w:tab w:val="num" w:pos="972"/>
        </w:tabs>
        <w:ind w:left="972" w:hanging="405"/>
      </w:pPr>
      <w:rPr>
        <w:rFonts w:hint="default"/>
      </w:rPr>
    </w:lvl>
    <w:lvl w:ilvl="1">
      <w:start w:val="1"/>
      <w:numFmt w:val="decimal"/>
      <w:lvlText w:val="%1.%2."/>
      <w:lvlJc w:val="left"/>
      <w:pPr>
        <w:tabs>
          <w:tab w:val="num" w:pos="1287"/>
        </w:tabs>
        <w:ind w:left="1287" w:hanging="72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647"/>
        </w:tabs>
        <w:ind w:left="1647" w:hanging="1080"/>
      </w:pPr>
      <w:rPr>
        <w:rFonts w:hint="default"/>
      </w:rPr>
    </w:lvl>
    <w:lvl w:ilvl="4">
      <w:start w:val="1"/>
      <w:numFmt w:val="decimal"/>
      <w:lvlText w:val="%1.%2.%3.%4.%5."/>
      <w:lvlJc w:val="left"/>
      <w:pPr>
        <w:tabs>
          <w:tab w:val="num" w:pos="2007"/>
        </w:tabs>
        <w:ind w:left="2007" w:hanging="1440"/>
      </w:pPr>
      <w:rPr>
        <w:rFonts w:hint="default"/>
      </w:rPr>
    </w:lvl>
    <w:lvl w:ilvl="5">
      <w:start w:val="1"/>
      <w:numFmt w:val="decimal"/>
      <w:lvlText w:val="%1.%2.%3.%4.%5.%6."/>
      <w:lvlJc w:val="left"/>
      <w:pPr>
        <w:tabs>
          <w:tab w:val="num" w:pos="2007"/>
        </w:tabs>
        <w:ind w:left="2007" w:hanging="1440"/>
      </w:pPr>
      <w:rPr>
        <w:rFonts w:hint="default"/>
      </w:rPr>
    </w:lvl>
    <w:lvl w:ilvl="6">
      <w:start w:val="1"/>
      <w:numFmt w:val="decimal"/>
      <w:lvlText w:val="%1.%2.%3.%4.%5.%6.%7."/>
      <w:lvlJc w:val="left"/>
      <w:pPr>
        <w:tabs>
          <w:tab w:val="num" w:pos="2367"/>
        </w:tabs>
        <w:ind w:left="2367" w:hanging="1800"/>
      </w:pPr>
      <w:rPr>
        <w:rFonts w:hint="default"/>
      </w:rPr>
    </w:lvl>
    <w:lvl w:ilvl="7">
      <w:start w:val="1"/>
      <w:numFmt w:val="decimal"/>
      <w:lvlText w:val="%1.%2.%3.%4.%5.%6.%7.%8."/>
      <w:lvlJc w:val="left"/>
      <w:pPr>
        <w:tabs>
          <w:tab w:val="num" w:pos="2727"/>
        </w:tabs>
        <w:ind w:left="2727" w:hanging="2160"/>
      </w:pPr>
      <w:rPr>
        <w:rFonts w:hint="default"/>
      </w:rPr>
    </w:lvl>
    <w:lvl w:ilvl="8">
      <w:start w:val="1"/>
      <w:numFmt w:val="decimal"/>
      <w:lvlText w:val="%1.%2.%3.%4.%5.%6.%7.%8.%9."/>
      <w:lvlJc w:val="left"/>
      <w:pPr>
        <w:tabs>
          <w:tab w:val="num" w:pos="2727"/>
        </w:tabs>
        <w:ind w:left="2727" w:hanging="2160"/>
      </w:pPr>
      <w:rPr>
        <w:rFonts w:hint="default"/>
      </w:rPr>
    </w:lvl>
  </w:abstractNum>
  <w:abstractNum w:abstractNumId="1" w15:restartNumberingAfterBreak="0">
    <w:nsid w:val="00000003"/>
    <w:multiLevelType w:val="multilevel"/>
    <w:tmpl w:val="00000003"/>
    <w:name w:val="WW8Num6"/>
    <w:lvl w:ilvl="0">
      <w:start w:val="4"/>
      <w:numFmt w:val="decimal"/>
      <w:lvlText w:val="%1"/>
      <w:lvlJc w:val="left"/>
      <w:pPr>
        <w:tabs>
          <w:tab w:val="num" w:pos="705"/>
        </w:tabs>
        <w:ind w:left="705" w:hanging="705"/>
      </w:pPr>
      <w:rPr>
        <w:rFonts w:hint="default"/>
        <w:szCs w:val="24"/>
      </w:rPr>
    </w:lvl>
    <w:lvl w:ilvl="1">
      <w:start w:val="2"/>
      <w:numFmt w:val="decimal"/>
      <w:lvlText w:val="%1.%2"/>
      <w:lvlJc w:val="left"/>
      <w:pPr>
        <w:tabs>
          <w:tab w:val="num" w:pos="720"/>
        </w:tabs>
        <w:ind w:left="720" w:hanging="72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1080"/>
        </w:tabs>
        <w:ind w:left="1080" w:hanging="108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440"/>
        </w:tabs>
        <w:ind w:left="1440" w:hanging="1440"/>
      </w:pPr>
      <w:rPr>
        <w:rFonts w:hint="default"/>
        <w:szCs w:val="24"/>
      </w:rPr>
    </w:lvl>
    <w:lvl w:ilvl="6">
      <w:start w:val="1"/>
      <w:numFmt w:val="decimal"/>
      <w:lvlText w:val="%1.%2.%3.%4.%5.%6.%7"/>
      <w:lvlJc w:val="left"/>
      <w:pPr>
        <w:tabs>
          <w:tab w:val="num" w:pos="1800"/>
        </w:tabs>
        <w:ind w:left="1800" w:hanging="1800"/>
      </w:pPr>
      <w:rPr>
        <w:rFonts w:hint="default"/>
        <w:szCs w:val="24"/>
      </w:rPr>
    </w:lvl>
    <w:lvl w:ilvl="7">
      <w:start w:val="1"/>
      <w:numFmt w:val="decimal"/>
      <w:lvlText w:val="%1.%2.%3.%4.%5.%6.%7.%8"/>
      <w:lvlJc w:val="left"/>
      <w:pPr>
        <w:tabs>
          <w:tab w:val="num" w:pos="1800"/>
        </w:tabs>
        <w:ind w:left="1800" w:hanging="1800"/>
      </w:pPr>
      <w:rPr>
        <w:rFonts w:hint="default"/>
        <w:szCs w:val="24"/>
      </w:rPr>
    </w:lvl>
    <w:lvl w:ilvl="8">
      <w:start w:val="1"/>
      <w:numFmt w:val="decimal"/>
      <w:lvlText w:val="%1.%2.%3.%4.%5.%6.%7.%8.%9"/>
      <w:lvlJc w:val="left"/>
      <w:pPr>
        <w:tabs>
          <w:tab w:val="num" w:pos="2160"/>
        </w:tabs>
        <w:ind w:left="2160" w:hanging="2160"/>
      </w:pPr>
      <w:rPr>
        <w:rFonts w:hint="default"/>
        <w:szCs w:val="24"/>
      </w:rPr>
    </w:lvl>
  </w:abstractNum>
  <w:abstractNum w:abstractNumId="2" w15:restartNumberingAfterBreak="0">
    <w:nsid w:val="00000004"/>
    <w:multiLevelType w:val="multilevel"/>
    <w:tmpl w:val="00000004"/>
    <w:name w:val="WW8Num7"/>
    <w:lvl w:ilvl="0">
      <w:start w:val="1"/>
      <w:numFmt w:val="decimal"/>
      <w:lvlText w:val="%1"/>
      <w:lvlJc w:val="left"/>
      <w:pPr>
        <w:tabs>
          <w:tab w:val="num" w:pos="360"/>
        </w:tabs>
        <w:ind w:left="360" w:hanging="360"/>
      </w:pPr>
      <w:rPr>
        <w:rFonts w:hint="default"/>
        <w:szCs w:val="24"/>
      </w:rPr>
    </w:lvl>
    <w:lvl w:ilvl="1">
      <w:start w:val="1"/>
      <w:numFmt w:val="decimal"/>
      <w:lvlText w:val="%1.%2"/>
      <w:lvlJc w:val="left"/>
      <w:pPr>
        <w:tabs>
          <w:tab w:val="num" w:pos="720"/>
        </w:tabs>
        <w:ind w:left="720" w:hanging="72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1080"/>
        </w:tabs>
        <w:ind w:left="1080" w:hanging="108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440"/>
        </w:tabs>
        <w:ind w:left="1440" w:hanging="1440"/>
      </w:pPr>
      <w:rPr>
        <w:rFonts w:hint="default"/>
        <w:szCs w:val="24"/>
      </w:rPr>
    </w:lvl>
    <w:lvl w:ilvl="6">
      <w:start w:val="1"/>
      <w:numFmt w:val="decimal"/>
      <w:lvlText w:val="%1.%2.%3.%4.%5.%6.%7"/>
      <w:lvlJc w:val="left"/>
      <w:pPr>
        <w:tabs>
          <w:tab w:val="num" w:pos="1800"/>
        </w:tabs>
        <w:ind w:left="1800" w:hanging="1800"/>
      </w:pPr>
      <w:rPr>
        <w:rFonts w:hint="default"/>
        <w:szCs w:val="24"/>
      </w:rPr>
    </w:lvl>
    <w:lvl w:ilvl="7">
      <w:start w:val="1"/>
      <w:numFmt w:val="decimal"/>
      <w:lvlText w:val="%1.%2.%3.%4.%5.%6.%7.%8"/>
      <w:lvlJc w:val="left"/>
      <w:pPr>
        <w:tabs>
          <w:tab w:val="num" w:pos="1800"/>
        </w:tabs>
        <w:ind w:left="1800" w:hanging="1800"/>
      </w:pPr>
      <w:rPr>
        <w:rFonts w:hint="default"/>
        <w:szCs w:val="24"/>
      </w:rPr>
    </w:lvl>
    <w:lvl w:ilvl="8">
      <w:start w:val="1"/>
      <w:numFmt w:val="decimal"/>
      <w:lvlText w:val="%1.%2.%3.%4.%5.%6.%7.%8.%9"/>
      <w:lvlJc w:val="left"/>
      <w:pPr>
        <w:tabs>
          <w:tab w:val="num" w:pos="2160"/>
        </w:tabs>
        <w:ind w:left="2160" w:hanging="2160"/>
      </w:pPr>
      <w:rPr>
        <w:rFonts w:hint="default"/>
        <w:szCs w:val="24"/>
      </w:rPr>
    </w:lvl>
  </w:abstractNum>
  <w:abstractNum w:abstractNumId="3" w15:restartNumberingAfterBreak="0">
    <w:nsid w:val="00000005"/>
    <w:multiLevelType w:val="multilevel"/>
    <w:tmpl w:val="00000005"/>
    <w:name w:val="WW8Num8"/>
    <w:lvl w:ilvl="0">
      <w:start w:val="4"/>
      <w:numFmt w:val="decimal"/>
      <w:lvlText w:val="%1."/>
      <w:lvlJc w:val="left"/>
      <w:pPr>
        <w:tabs>
          <w:tab w:val="num" w:pos="360"/>
        </w:tabs>
        <w:ind w:left="360" w:hanging="360"/>
      </w:pPr>
      <w:rPr>
        <w:rFonts w:hint="default"/>
        <w:szCs w:val="24"/>
      </w:rPr>
    </w:lvl>
    <w:lvl w:ilvl="1">
      <w:start w:val="1"/>
      <w:numFmt w:val="decimal"/>
      <w:lvlText w:val="%1.%2."/>
      <w:lvlJc w:val="left"/>
      <w:pPr>
        <w:tabs>
          <w:tab w:val="num" w:pos="360"/>
        </w:tabs>
        <w:ind w:left="360" w:hanging="36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720"/>
        </w:tabs>
        <w:ind w:left="720" w:hanging="72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080"/>
        </w:tabs>
        <w:ind w:left="1080" w:hanging="1080"/>
      </w:pPr>
      <w:rPr>
        <w:rFonts w:hint="default"/>
        <w:szCs w:val="24"/>
      </w:rPr>
    </w:lvl>
    <w:lvl w:ilvl="6">
      <w:start w:val="1"/>
      <w:numFmt w:val="decimal"/>
      <w:lvlText w:val="%1.%2.%3.%4.%5.%6.%7."/>
      <w:lvlJc w:val="left"/>
      <w:pPr>
        <w:tabs>
          <w:tab w:val="num" w:pos="1080"/>
        </w:tabs>
        <w:ind w:left="1080" w:hanging="1080"/>
      </w:pPr>
      <w:rPr>
        <w:rFonts w:hint="default"/>
        <w:szCs w:val="24"/>
      </w:rPr>
    </w:lvl>
    <w:lvl w:ilvl="7">
      <w:start w:val="1"/>
      <w:numFmt w:val="decimal"/>
      <w:lvlText w:val="%1.%2.%3.%4.%5.%6.%7.%8."/>
      <w:lvlJc w:val="left"/>
      <w:pPr>
        <w:tabs>
          <w:tab w:val="num" w:pos="1440"/>
        </w:tabs>
        <w:ind w:left="1440" w:hanging="1440"/>
      </w:pPr>
      <w:rPr>
        <w:rFonts w:hint="default"/>
        <w:szCs w:val="24"/>
      </w:rPr>
    </w:lvl>
    <w:lvl w:ilvl="8">
      <w:start w:val="1"/>
      <w:numFmt w:val="decimal"/>
      <w:lvlText w:val="%1.%2.%3.%4.%5.%6.%7.%8.%9."/>
      <w:lvlJc w:val="left"/>
      <w:pPr>
        <w:tabs>
          <w:tab w:val="num" w:pos="1440"/>
        </w:tabs>
        <w:ind w:left="1440" w:hanging="1440"/>
      </w:pPr>
      <w:rPr>
        <w:rFonts w:hint="default"/>
        <w:szCs w:val="24"/>
      </w:rPr>
    </w:lvl>
  </w:abstractNum>
  <w:abstractNum w:abstractNumId="4" w15:restartNumberingAfterBreak="0">
    <w:nsid w:val="00000006"/>
    <w:multiLevelType w:val="multilevel"/>
    <w:tmpl w:val="00000006"/>
    <w:name w:val="WW8Num12"/>
    <w:lvl w:ilvl="0">
      <w:start w:val="8"/>
      <w:numFmt w:val="decimal"/>
      <w:lvlText w:val="%1"/>
      <w:lvlJc w:val="left"/>
      <w:pPr>
        <w:tabs>
          <w:tab w:val="num" w:pos="360"/>
        </w:tabs>
        <w:ind w:left="360" w:hanging="360"/>
      </w:pPr>
      <w:rPr>
        <w:rFonts w:hint="default"/>
        <w:b/>
        <w:szCs w:val="24"/>
      </w:rPr>
    </w:lvl>
    <w:lvl w:ilvl="1">
      <w:start w:val="1"/>
      <w:numFmt w:val="decimal"/>
      <w:lvlText w:val="%1.%2"/>
      <w:lvlJc w:val="left"/>
      <w:pPr>
        <w:tabs>
          <w:tab w:val="num" w:pos="720"/>
        </w:tabs>
        <w:ind w:left="720" w:hanging="72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1080"/>
        </w:tabs>
        <w:ind w:left="1080" w:hanging="108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440"/>
        </w:tabs>
        <w:ind w:left="1440" w:hanging="1440"/>
      </w:pPr>
      <w:rPr>
        <w:rFonts w:hint="default"/>
        <w:szCs w:val="24"/>
      </w:rPr>
    </w:lvl>
    <w:lvl w:ilvl="6">
      <w:start w:val="1"/>
      <w:numFmt w:val="decimal"/>
      <w:lvlText w:val="%1.%2.%3.%4.%5.%6.%7"/>
      <w:lvlJc w:val="left"/>
      <w:pPr>
        <w:tabs>
          <w:tab w:val="num" w:pos="1800"/>
        </w:tabs>
        <w:ind w:left="1800" w:hanging="1800"/>
      </w:pPr>
      <w:rPr>
        <w:rFonts w:hint="default"/>
        <w:szCs w:val="24"/>
      </w:rPr>
    </w:lvl>
    <w:lvl w:ilvl="7">
      <w:start w:val="1"/>
      <w:numFmt w:val="decimal"/>
      <w:lvlText w:val="%1.%2.%3.%4.%5.%6.%7.%8"/>
      <w:lvlJc w:val="left"/>
      <w:pPr>
        <w:tabs>
          <w:tab w:val="num" w:pos="1800"/>
        </w:tabs>
        <w:ind w:left="1800" w:hanging="1800"/>
      </w:pPr>
      <w:rPr>
        <w:rFonts w:hint="default"/>
        <w:szCs w:val="24"/>
      </w:rPr>
    </w:lvl>
    <w:lvl w:ilvl="8">
      <w:start w:val="1"/>
      <w:numFmt w:val="decimal"/>
      <w:lvlText w:val="%1.%2.%3.%4.%5.%6.%7.%8.%9"/>
      <w:lvlJc w:val="left"/>
      <w:pPr>
        <w:tabs>
          <w:tab w:val="num" w:pos="2160"/>
        </w:tabs>
        <w:ind w:left="2160" w:hanging="2160"/>
      </w:pPr>
      <w:rPr>
        <w:rFonts w:hint="default"/>
        <w:szCs w:val="24"/>
      </w:rPr>
    </w:lvl>
  </w:abstractNum>
  <w:abstractNum w:abstractNumId="5" w15:restartNumberingAfterBreak="0">
    <w:nsid w:val="00000007"/>
    <w:multiLevelType w:val="multilevel"/>
    <w:tmpl w:val="00000007"/>
    <w:name w:val="WW8Num25"/>
    <w:lvl w:ilvl="0">
      <w:start w:val="3"/>
      <w:numFmt w:val="decimal"/>
      <w:lvlText w:val="%1"/>
      <w:lvlJc w:val="left"/>
      <w:pPr>
        <w:tabs>
          <w:tab w:val="num" w:pos="705"/>
        </w:tabs>
        <w:ind w:left="705" w:hanging="705"/>
      </w:pPr>
      <w:rPr>
        <w:rFonts w:hint="default"/>
        <w:szCs w:val="24"/>
      </w:rPr>
    </w:lvl>
    <w:lvl w:ilvl="1">
      <w:start w:val="1"/>
      <w:numFmt w:val="decimal"/>
      <w:lvlText w:val="%1.%2"/>
      <w:lvlJc w:val="left"/>
      <w:pPr>
        <w:tabs>
          <w:tab w:val="num" w:pos="720"/>
        </w:tabs>
        <w:ind w:left="720" w:hanging="72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1080"/>
        </w:tabs>
        <w:ind w:left="1080" w:hanging="108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440"/>
        </w:tabs>
        <w:ind w:left="1440" w:hanging="1440"/>
      </w:pPr>
      <w:rPr>
        <w:rFonts w:hint="default"/>
        <w:szCs w:val="24"/>
      </w:rPr>
    </w:lvl>
    <w:lvl w:ilvl="6">
      <w:start w:val="1"/>
      <w:numFmt w:val="decimal"/>
      <w:lvlText w:val="%1.%2.%3.%4.%5.%6.%7"/>
      <w:lvlJc w:val="left"/>
      <w:pPr>
        <w:tabs>
          <w:tab w:val="num" w:pos="1800"/>
        </w:tabs>
        <w:ind w:left="1800" w:hanging="1800"/>
      </w:pPr>
      <w:rPr>
        <w:rFonts w:hint="default"/>
        <w:szCs w:val="24"/>
      </w:rPr>
    </w:lvl>
    <w:lvl w:ilvl="7">
      <w:start w:val="1"/>
      <w:numFmt w:val="decimal"/>
      <w:lvlText w:val="%1.%2.%3.%4.%5.%6.%7.%8"/>
      <w:lvlJc w:val="left"/>
      <w:pPr>
        <w:tabs>
          <w:tab w:val="num" w:pos="1800"/>
        </w:tabs>
        <w:ind w:left="1800" w:hanging="1800"/>
      </w:pPr>
      <w:rPr>
        <w:rFonts w:hint="default"/>
        <w:szCs w:val="24"/>
      </w:rPr>
    </w:lvl>
    <w:lvl w:ilvl="8">
      <w:start w:val="1"/>
      <w:numFmt w:val="decimal"/>
      <w:lvlText w:val="%1.%2.%3.%4.%5.%6.%7.%8.%9"/>
      <w:lvlJc w:val="left"/>
      <w:pPr>
        <w:tabs>
          <w:tab w:val="num" w:pos="2160"/>
        </w:tabs>
        <w:ind w:left="2160" w:hanging="2160"/>
      </w:pPr>
      <w:rPr>
        <w:rFonts w:hint="default"/>
        <w:szCs w:val="24"/>
      </w:rPr>
    </w:lvl>
  </w:abstractNum>
  <w:abstractNum w:abstractNumId="6" w15:restartNumberingAfterBreak="0">
    <w:nsid w:val="00000009"/>
    <w:multiLevelType w:val="multilevel"/>
    <w:tmpl w:val="00000009"/>
    <w:name w:val="WW8Num39"/>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szCs w:val="24"/>
      </w:rPr>
    </w:lvl>
    <w:lvl w:ilvl="2">
      <w:start w:val="1"/>
      <w:numFmt w:val="decimal"/>
      <w:lvlText w:val="%1.%2.%3"/>
      <w:lvlJc w:val="left"/>
      <w:pPr>
        <w:tabs>
          <w:tab w:val="num" w:pos="720"/>
        </w:tabs>
        <w:ind w:left="720" w:hanging="720"/>
      </w:pPr>
      <w:rPr>
        <w:rFonts w:hint="default"/>
        <w:szCs w:val="24"/>
      </w:rPr>
    </w:lvl>
    <w:lvl w:ilvl="3">
      <w:start w:val="1"/>
      <w:numFmt w:val="decimal"/>
      <w:lvlText w:val="%1.%2.%3.%4"/>
      <w:lvlJc w:val="left"/>
      <w:pPr>
        <w:tabs>
          <w:tab w:val="num" w:pos="1080"/>
        </w:tabs>
        <w:ind w:left="1080" w:hanging="1080"/>
      </w:pPr>
      <w:rPr>
        <w:rFonts w:hint="default"/>
        <w:szCs w:val="24"/>
      </w:rPr>
    </w:lvl>
    <w:lvl w:ilvl="4">
      <w:start w:val="1"/>
      <w:numFmt w:val="decimal"/>
      <w:lvlText w:val="%1.%2.%3.%4.%5"/>
      <w:lvlJc w:val="left"/>
      <w:pPr>
        <w:tabs>
          <w:tab w:val="num" w:pos="1080"/>
        </w:tabs>
        <w:ind w:left="1080" w:hanging="1080"/>
      </w:pPr>
      <w:rPr>
        <w:rFonts w:hint="default"/>
        <w:szCs w:val="24"/>
      </w:rPr>
    </w:lvl>
    <w:lvl w:ilvl="5">
      <w:start w:val="1"/>
      <w:numFmt w:val="decimal"/>
      <w:lvlText w:val="%1.%2.%3.%4.%5.%6"/>
      <w:lvlJc w:val="left"/>
      <w:pPr>
        <w:tabs>
          <w:tab w:val="num" w:pos="1440"/>
        </w:tabs>
        <w:ind w:left="1440" w:hanging="1440"/>
      </w:pPr>
      <w:rPr>
        <w:rFonts w:hint="default"/>
        <w:szCs w:val="24"/>
      </w:rPr>
    </w:lvl>
    <w:lvl w:ilvl="6">
      <w:start w:val="1"/>
      <w:numFmt w:val="decimal"/>
      <w:lvlText w:val="%1.%2.%3.%4.%5.%6.%7"/>
      <w:lvlJc w:val="left"/>
      <w:pPr>
        <w:tabs>
          <w:tab w:val="num" w:pos="1800"/>
        </w:tabs>
        <w:ind w:left="1800" w:hanging="1800"/>
      </w:pPr>
      <w:rPr>
        <w:rFonts w:hint="default"/>
        <w:szCs w:val="24"/>
      </w:rPr>
    </w:lvl>
    <w:lvl w:ilvl="7">
      <w:start w:val="1"/>
      <w:numFmt w:val="decimal"/>
      <w:lvlText w:val="%1.%2.%3.%4.%5.%6.%7.%8"/>
      <w:lvlJc w:val="left"/>
      <w:pPr>
        <w:tabs>
          <w:tab w:val="num" w:pos="1800"/>
        </w:tabs>
        <w:ind w:left="1800" w:hanging="1800"/>
      </w:pPr>
      <w:rPr>
        <w:rFonts w:hint="default"/>
        <w:szCs w:val="24"/>
      </w:rPr>
    </w:lvl>
    <w:lvl w:ilvl="8">
      <w:start w:val="1"/>
      <w:numFmt w:val="decimal"/>
      <w:lvlText w:val="%1.%2.%3.%4.%5.%6.%7.%8.%9"/>
      <w:lvlJc w:val="left"/>
      <w:pPr>
        <w:tabs>
          <w:tab w:val="num" w:pos="2160"/>
        </w:tabs>
        <w:ind w:left="2160" w:hanging="2160"/>
      </w:pPr>
      <w:rPr>
        <w:rFonts w:hint="default"/>
        <w:szCs w:val="24"/>
      </w:rPr>
    </w:lvl>
  </w:abstractNum>
  <w:num w:numId="1" w16cid:durableId="423841608">
    <w:abstractNumId w:val="0"/>
  </w:num>
  <w:num w:numId="2" w16cid:durableId="1362703021">
    <w:abstractNumId w:val="1"/>
  </w:num>
  <w:num w:numId="3" w16cid:durableId="915092989">
    <w:abstractNumId w:val="2"/>
  </w:num>
  <w:num w:numId="4" w16cid:durableId="64651251">
    <w:abstractNumId w:val="3"/>
  </w:num>
  <w:num w:numId="5" w16cid:durableId="1593901580">
    <w:abstractNumId w:val="4"/>
  </w:num>
  <w:num w:numId="6" w16cid:durableId="822771113">
    <w:abstractNumId w:val="5"/>
  </w:num>
  <w:num w:numId="7" w16cid:durableId="1236192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F49"/>
    <w:rsid w:val="00032F49"/>
    <w:rsid w:val="00091DD7"/>
    <w:rsid w:val="000D7236"/>
    <w:rsid w:val="000E6F1E"/>
    <w:rsid w:val="00131D51"/>
    <w:rsid w:val="00180AF9"/>
    <w:rsid w:val="001A3D47"/>
    <w:rsid w:val="001B6799"/>
    <w:rsid w:val="001C2B57"/>
    <w:rsid w:val="001C2CE1"/>
    <w:rsid w:val="001C7D46"/>
    <w:rsid w:val="00273FE8"/>
    <w:rsid w:val="00275D97"/>
    <w:rsid w:val="002B7404"/>
    <w:rsid w:val="002D0BDE"/>
    <w:rsid w:val="002E3070"/>
    <w:rsid w:val="00330DCD"/>
    <w:rsid w:val="003361D2"/>
    <w:rsid w:val="00357627"/>
    <w:rsid w:val="00364939"/>
    <w:rsid w:val="003803AB"/>
    <w:rsid w:val="003C2E63"/>
    <w:rsid w:val="003D20D4"/>
    <w:rsid w:val="003D23DB"/>
    <w:rsid w:val="00443A4D"/>
    <w:rsid w:val="0046433B"/>
    <w:rsid w:val="0049255E"/>
    <w:rsid w:val="004C1EDD"/>
    <w:rsid w:val="004E6F80"/>
    <w:rsid w:val="00522EAE"/>
    <w:rsid w:val="005368D1"/>
    <w:rsid w:val="00581153"/>
    <w:rsid w:val="00584B33"/>
    <w:rsid w:val="005B5A50"/>
    <w:rsid w:val="00644AA6"/>
    <w:rsid w:val="00664DB0"/>
    <w:rsid w:val="00686DD4"/>
    <w:rsid w:val="006929ED"/>
    <w:rsid w:val="006D03AF"/>
    <w:rsid w:val="00734490"/>
    <w:rsid w:val="00734F85"/>
    <w:rsid w:val="007A4800"/>
    <w:rsid w:val="007B2EBA"/>
    <w:rsid w:val="007F39FE"/>
    <w:rsid w:val="00814643"/>
    <w:rsid w:val="00820C12"/>
    <w:rsid w:val="00834824"/>
    <w:rsid w:val="00891EF0"/>
    <w:rsid w:val="008B33B9"/>
    <w:rsid w:val="008D1E74"/>
    <w:rsid w:val="008D26AD"/>
    <w:rsid w:val="008E6C40"/>
    <w:rsid w:val="00943951"/>
    <w:rsid w:val="009D63ED"/>
    <w:rsid w:val="009E5D24"/>
    <w:rsid w:val="009F4B14"/>
    <w:rsid w:val="00A13A5A"/>
    <w:rsid w:val="00A13CD8"/>
    <w:rsid w:val="00A45CA0"/>
    <w:rsid w:val="00AB3EFC"/>
    <w:rsid w:val="00AC53FB"/>
    <w:rsid w:val="00B3764E"/>
    <w:rsid w:val="00B45E5F"/>
    <w:rsid w:val="00B92E4D"/>
    <w:rsid w:val="00BE1C88"/>
    <w:rsid w:val="00C001D2"/>
    <w:rsid w:val="00C22766"/>
    <w:rsid w:val="00C33A04"/>
    <w:rsid w:val="00C618FA"/>
    <w:rsid w:val="00D00ED0"/>
    <w:rsid w:val="00D407F0"/>
    <w:rsid w:val="00D463C5"/>
    <w:rsid w:val="00D75FB9"/>
    <w:rsid w:val="00E10E99"/>
    <w:rsid w:val="00E4518E"/>
    <w:rsid w:val="00E451ED"/>
    <w:rsid w:val="00E81CA6"/>
    <w:rsid w:val="00F453CF"/>
    <w:rsid w:val="00F7157D"/>
    <w:rsid w:val="00F96C1E"/>
    <w:rsid w:val="00FB4A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7C1F5"/>
  <w15:chartTrackingRefBased/>
  <w15:docId w15:val="{4FEBA6E4-5B77-479C-A386-B7730F15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32F49"/>
    <w:pPr>
      <w:suppressAutoHyphens/>
      <w:spacing w:after="0" w:line="240" w:lineRule="auto"/>
      <w:jc w:val="both"/>
    </w:pPr>
    <w:rPr>
      <w:rFonts w:ascii="Times New Roman" w:eastAsia="Times New Roman" w:hAnsi="Times New Roman" w:cs="Times New Roman"/>
      <w:sz w:val="24"/>
      <w:szCs w:val="20"/>
      <w:lang w:eastAsia="zh-C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22766"/>
    <w:pPr>
      <w:tabs>
        <w:tab w:val="center" w:pos="4513"/>
        <w:tab w:val="right" w:pos="9026"/>
      </w:tabs>
    </w:pPr>
  </w:style>
  <w:style w:type="character" w:customStyle="1" w:styleId="PisMrk">
    <w:name w:val="Päis Märk"/>
    <w:basedOn w:val="Liguvaikefont"/>
    <w:link w:val="Pis"/>
    <w:uiPriority w:val="99"/>
    <w:rsid w:val="00C22766"/>
    <w:rPr>
      <w:rFonts w:ascii="Times New Roman" w:eastAsia="Times New Roman" w:hAnsi="Times New Roman" w:cs="Times New Roman"/>
      <w:sz w:val="24"/>
      <w:szCs w:val="20"/>
      <w:lang w:eastAsia="zh-CN"/>
    </w:rPr>
  </w:style>
  <w:style w:type="paragraph" w:styleId="Jalus">
    <w:name w:val="footer"/>
    <w:basedOn w:val="Normaallaad"/>
    <w:link w:val="JalusMrk"/>
    <w:uiPriority w:val="99"/>
    <w:unhideWhenUsed/>
    <w:rsid w:val="00C22766"/>
    <w:pPr>
      <w:tabs>
        <w:tab w:val="center" w:pos="4513"/>
        <w:tab w:val="right" w:pos="9026"/>
      </w:tabs>
    </w:pPr>
  </w:style>
  <w:style w:type="character" w:customStyle="1" w:styleId="JalusMrk">
    <w:name w:val="Jalus Märk"/>
    <w:basedOn w:val="Liguvaikefont"/>
    <w:link w:val="Jalus"/>
    <w:uiPriority w:val="99"/>
    <w:rsid w:val="00C22766"/>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974936">
      <w:bodyDiv w:val="1"/>
      <w:marLeft w:val="0"/>
      <w:marRight w:val="0"/>
      <w:marTop w:val="0"/>
      <w:marBottom w:val="0"/>
      <w:divBdr>
        <w:top w:val="none" w:sz="0" w:space="0" w:color="auto"/>
        <w:left w:val="none" w:sz="0" w:space="0" w:color="auto"/>
        <w:bottom w:val="none" w:sz="0" w:space="0" w:color="auto"/>
        <w:right w:val="none" w:sz="0" w:space="0" w:color="auto"/>
      </w:divBdr>
    </w:div>
    <w:div w:id="148735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1013</Words>
  <Characters>5877</Characters>
  <Application>Microsoft Office Word</Application>
  <DocSecurity>0</DocSecurity>
  <Lines>48</Lines>
  <Paragraphs>13</Paragraphs>
  <ScaleCrop>false</ScaleCrop>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seskretär</dc:creator>
  <cp:keywords/>
  <dc:description/>
  <cp:lastModifiedBy>Urmas</cp:lastModifiedBy>
  <cp:revision>13</cp:revision>
  <dcterms:created xsi:type="dcterms:W3CDTF">2024-02-15T12:28:00Z</dcterms:created>
  <dcterms:modified xsi:type="dcterms:W3CDTF">2024-02-16T13:07:00Z</dcterms:modified>
</cp:coreProperties>
</file>